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  <w:position w:val="0"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8"/>
          <w:szCs w:val="48"/>
        </w:rPr>
      </w:pPr>
      <w:r>
        <w:rPr>
          <w:rFonts w:eastAsia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417850AC" w14:textId="6357AB10" w:rsidR="00584FB3" w:rsidRPr="00004270" w:rsidRDefault="0000427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40"/>
          <w:szCs w:val="40"/>
        </w:rPr>
      </w:pPr>
      <w:r>
        <w:rPr>
          <w:rFonts w:eastAsia="Times New Roman" w:cs="Times New Roman"/>
          <w:color w:val="000000"/>
          <w:sz w:val="40"/>
          <w:szCs w:val="40"/>
        </w:rPr>
        <w:t>компетенция «</w:t>
      </w:r>
      <w:r w:rsidR="003B6CE1" w:rsidRPr="003B6CE1">
        <w:rPr>
          <w:rFonts w:eastAsia="Times New Roman" w:cs="Times New Roman"/>
          <w:color w:val="000000"/>
          <w:sz w:val="40"/>
          <w:szCs w:val="40"/>
        </w:rPr>
        <w:t>Сетевое и системное администрирование</w:t>
      </w:r>
      <w:r w:rsidR="003B6CE1">
        <w:rPr>
          <w:rFonts w:eastAsia="Times New Roman" w:cs="Times New Roman"/>
          <w:color w:val="000000"/>
          <w:sz w:val="40"/>
          <w:szCs w:val="40"/>
        </w:rPr>
        <w:t>»</w:t>
      </w:r>
      <w:r>
        <w:rPr>
          <w:rFonts w:eastAsia="Times New Roman" w:cs="Times New Roman"/>
          <w:sz w:val="36"/>
          <w:szCs w:val="36"/>
        </w:rPr>
        <w:t xml:space="preserve"> 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>Чемпионата по профессиональному мастерству «Профессионалы» в 20</w:t>
      </w:r>
      <w:r w:rsidR="003B6CE1">
        <w:rPr>
          <w:rFonts w:eastAsia="Times New Roman" w:cs="Times New Roman"/>
          <w:color w:val="000000"/>
          <w:sz w:val="36"/>
          <w:szCs w:val="36"/>
        </w:rPr>
        <w:t>2</w:t>
      </w:r>
      <w:r w:rsidR="000879D0">
        <w:rPr>
          <w:rFonts w:eastAsia="Times New Roman" w:cs="Times New Roman"/>
          <w:color w:val="000000"/>
          <w:sz w:val="36"/>
          <w:szCs w:val="36"/>
        </w:rPr>
        <w:t>5</w:t>
      </w:r>
      <w:r w:rsidR="00584FB3" w:rsidRPr="00584FB3">
        <w:rPr>
          <w:rFonts w:eastAsia="Times New Roman" w:cs="Times New Roman"/>
          <w:color w:val="000000"/>
          <w:sz w:val="36"/>
          <w:szCs w:val="36"/>
        </w:rPr>
        <w:t xml:space="preserve"> г.</w:t>
      </w:r>
    </w:p>
    <w:p w14:paraId="3FBBB964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C4022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451D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136DC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6731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75AC5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058830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EA7FCE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9E4E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D295AB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8A77A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91BF7E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10193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47A41A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34BFB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FAB9D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CB14A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AE3815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4E4BA92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5D64B15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90B28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C1E19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49B7FF21" w14:textId="5C22DB6B" w:rsidR="001A206B" w:rsidRDefault="003B6CE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  <w:r>
        <w:rPr>
          <w:rFonts w:eastAsia="Times New Roman" w:cs="Times New Roman"/>
          <w:color w:val="000000"/>
        </w:rPr>
        <w:t>202</w:t>
      </w:r>
      <w:r w:rsidR="000879D0">
        <w:rPr>
          <w:rFonts w:eastAsia="Times New Roman" w:cs="Times New Roman"/>
          <w:color w:val="000000"/>
        </w:rPr>
        <w:t>5</w:t>
      </w:r>
      <w:r w:rsidR="00004270">
        <w:rPr>
          <w:rFonts w:eastAsia="Times New Roman" w:cs="Times New Roman"/>
          <w:color w:val="000000"/>
        </w:rPr>
        <w:t xml:space="preserve">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Содержание</w:t>
      </w:r>
    </w:p>
    <w:sdt>
      <w:sdtPr>
        <w:id w:val="-1803526934"/>
        <w:docPartObj>
          <w:docPartGallery w:val="Table of Contents"/>
          <w:docPartUnique/>
        </w:docPartObj>
      </w:sdtPr>
      <w:sdtEndPr/>
      <w:sdtContent>
        <w:p w14:paraId="48374B21" w14:textId="77777777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>
            <w:fldChar w:fldCharType="begin"/>
          </w:r>
          <w:r>
            <w:instrText xml:space="preserve"> TOC \h \u \z </w:instrText>
          </w:r>
          <w:r>
            <w:fldChar w:fldCharType="separate"/>
          </w:r>
          <w:hyperlink w:anchor="_heading=h.30j0zll" w:tooltip="#_heading=h.30j0zll" w:history="1">
            <w:r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1. Область применения</w:t>
            </w:r>
          </w:hyperlink>
          <w:hyperlink w:anchor="_heading=h.30j0zll" w:tooltip="#_heading=h.30j0zll" w:history="1">
            <w:r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0C4A0DFA" w14:textId="77777777" w:rsidR="001A206B" w:rsidRDefault="00CF1DD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fob9te" w:tooltip="#_heading=h.1fob9te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2. Нормативные ссылки</w:t>
            </w:r>
          </w:hyperlink>
          <w:hyperlink w:anchor="_heading=h.1fob9te" w:tooltip="#_heading=h.1fob9te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1006F342" w14:textId="77777777" w:rsidR="001A206B" w:rsidRDefault="00CF1DD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2et92p0" w:tooltip="#_heading=h.2et92p0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3. Общие требования охраны труда</w:t>
            </w:r>
          </w:hyperlink>
          <w:hyperlink w:anchor="_heading=h.2et92p0" w:tooltip="#_heading=h.2et92p0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3</w:t>
            </w:r>
          </w:hyperlink>
        </w:p>
        <w:p w14:paraId="75AEF0BB" w14:textId="77777777" w:rsidR="001A206B" w:rsidRDefault="00CF1DD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tyjcwt" w:tooltip="#_heading=h.tyjcwt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4. Требования охраны труда перед началом работы</w:t>
            </w:r>
          </w:hyperlink>
          <w:hyperlink w:anchor="_heading=h.tyjcwt" w:tooltip="#_heading=h.tyjcwt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6</w:t>
            </w:r>
          </w:hyperlink>
        </w:p>
        <w:p w14:paraId="53563A42" w14:textId="77777777" w:rsidR="001A206B" w:rsidRDefault="00CF1DD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3dy6vkm" w:tooltip="#_heading=h.3dy6vkm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5. Требования охраны труда во время работы</w:t>
            </w:r>
          </w:hyperlink>
          <w:hyperlink w:anchor="_heading=h.3dy6vkm" w:tooltip="#_heading=h.3dy6vkm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7</w:t>
            </w:r>
          </w:hyperlink>
        </w:p>
        <w:p w14:paraId="2E05C76D" w14:textId="77777777" w:rsidR="001A206B" w:rsidRDefault="00CF1DD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1t3h5sf" w:tooltip="#_heading=h.1t3h5sf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6. Требования охраны труда в аварийных ситуациях</w:t>
            </w:r>
          </w:hyperlink>
          <w:hyperlink w:anchor="_heading=h.1t3h5sf" w:tooltip="#_heading=h.1t3h5sf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9</w:t>
            </w:r>
          </w:hyperlink>
        </w:p>
        <w:p w14:paraId="2EC06515" w14:textId="77777777" w:rsidR="001A206B" w:rsidRDefault="00CF1DDA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hyperlink w:anchor="_heading=h.4d34og8" w:tooltip="#_heading=h.4d34og8" w:history="1">
            <w:r w:rsidR="00A8114D">
              <w:rPr>
                <w:rFonts w:eastAsia="Times New Roman" w:cs="Times New Roman"/>
                <w:color w:val="0000FF"/>
                <w:sz w:val="28"/>
                <w:szCs w:val="28"/>
                <w:u w:val="single"/>
              </w:rPr>
              <w:t>7. Требования охраны труда по окончании работы</w:t>
            </w:r>
          </w:hyperlink>
          <w:hyperlink w:anchor="_heading=h.4d34og8" w:tooltip="#_heading=h.4d34og8" w:history="1">
            <w:r w:rsidR="00A8114D">
              <w:rPr>
                <w:rFonts w:eastAsia="Times New Roman" w:cs="Times New Roman"/>
                <w:color w:val="000000"/>
                <w:sz w:val="28"/>
                <w:szCs w:val="28"/>
              </w:rPr>
              <w:tab/>
              <w:t>10</w:t>
            </w:r>
          </w:hyperlink>
          <w:r w:rsidR="00A8114D"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173B5F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F17A66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957C51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31C19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ADC0E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72AE5D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3C1879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27C3F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  <w:r>
        <w:br w:type="page" w:clear="all"/>
      </w:r>
    </w:p>
    <w:p w14:paraId="055B18EB" w14:textId="77777777" w:rsidR="001A206B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b/>
          <w:color w:val="000000"/>
          <w:sz w:val="28"/>
          <w:szCs w:val="28"/>
        </w:rPr>
      </w:pPr>
      <w:bookmarkStart w:id="1" w:name="_heading=h.30j0zll"/>
      <w:bookmarkEnd w:id="1"/>
      <w:r>
        <w:rPr>
          <w:rFonts w:eastAsia="Times New Roman" w:cs="Times New Roman"/>
          <w:b/>
          <w:color w:val="000000"/>
          <w:sz w:val="28"/>
          <w:szCs w:val="28"/>
        </w:rPr>
        <w:lastRenderedPageBreak/>
        <w:t>1. Область применения</w:t>
      </w:r>
    </w:p>
    <w:p w14:paraId="12D79E21" w14:textId="0C60E7F9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</w:t>
      </w:r>
      <w:r w:rsidR="003B6CE1">
        <w:rPr>
          <w:rFonts w:eastAsia="Times New Roman" w:cs="Times New Roman"/>
          <w:color w:val="000000"/>
          <w:sz w:val="28"/>
          <w:szCs w:val="28"/>
        </w:rPr>
        <w:t xml:space="preserve"> компетенции </w:t>
      </w:r>
      <w:r w:rsidR="003B6CE1" w:rsidRPr="003B6CE1">
        <w:rPr>
          <w:rFonts w:eastAsia="Times New Roman" w:cs="Times New Roman"/>
          <w:color w:val="000000"/>
          <w:sz w:val="28"/>
          <w:szCs w:val="28"/>
        </w:rPr>
        <w:t xml:space="preserve">«Сетевое и системное администрирование» регионального этапа </w:t>
      </w:r>
      <w:r w:rsid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3B6CE1">
        <w:rPr>
          <w:rFonts w:eastAsia="Times New Roman" w:cs="Times New Roman"/>
          <w:color w:val="000000"/>
          <w:sz w:val="28"/>
          <w:szCs w:val="28"/>
        </w:rPr>
        <w:t>24</w:t>
      </w:r>
      <w:r w:rsidR="00584FB3">
        <w:rPr>
          <w:rFonts w:eastAsia="Times New Roman" w:cs="Times New Roman"/>
          <w:color w:val="000000"/>
          <w:sz w:val="28"/>
          <w:szCs w:val="28"/>
        </w:rPr>
        <w:t xml:space="preserve"> г</w:t>
      </w:r>
      <w:r>
        <w:rPr>
          <w:rFonts w:eastAsia="Times New Roman" w:cs="Times New Roman"/>
          <w:color w:val="000000"/>
          <w:sz w:val="28"/>
          <w:szCs w:val="28"/>
        </w:rPr>
        <w:t>.</w:t>
      </w:r>
      <w:r w:rsidR="009269AB">
        <w:rPr>
          <w:rFonts w:eastAsia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20C6182D" w:rsidR="001A206B" w:rsidRDefault="00A8114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ind w:firstLine="709"/>
        <w:jc w:val="both"/>
        <w:rPr>
          <w:rFonts w:eastAsia="Times New Roman" w:cs="Times New Roman"/>
          <w:color w:val="000000"/>
          <w:sz w:val="28"/>
          <w:szCs w:val="28"/>
        </w:rPr>
      </w:pPr>
      <w:r>
        <w:rPr>
          <w:rFonts w:eastAsia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3B6CE1" w:rsidRPr="003B6CE1">
        <w:rPr>
          <w:rFonts w:eastAsia="Times New Roman" w:cs="Times New Roman"/>
          <w:color w:val="000000"/>
          <w:sz w:val="28"/>
          <w:szCs w:val="28"/>
        </w:rPr>
        <w:t xml:space="preserve">регионального этапа 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>Чемпионата по профессиональному мастерству «Профессионалы» в 20</w:t>
      </w:r>
      <w:r w:rsidR="003B6CE1">
        <w:rPr>
          <w:rFonts w:eastAsia="Times New Roman" w:cs="Times New Roman"/>
          <w:color w:val="000000"/>
          <w:sz w:val="28"/>
          <w:szCs w:val="28"/>
        </w:rPr>
        <w:t>24</w:t>
      </w:r>
      <w:r w:rsidR="00584FB3" w:rsidRPr="00584FB3">
        <w:rPr>
          <w:rFonts w:eastAsia="Times New Roman" w:cs="Times New Roman"/>
          <w:color w:val="000000"/>
          <w:sz w:val="28"/>
          <w:szCs w:val="28"/>
        </w:rPr>
        <w:t xml:space="preserve"> г. </w:t>
      </w:r>
      <w:r>
        <w:rPr>
          <w:rFonts w:eastAsia="Times New Roman" w:cs="Times New Roman"/>
          <w:color w:val="000000"/>
          <w:sz w:val="28"/>
          <w:szCs w:val="28"/>
        </w:rPr>
        <w:t>компетенции «</w:t>
      </w:r>
      <w:r w:rsidR="003B6CE1" w:rsidRPr="003B6CE1">
        <w:rPr>
          <w:rFonts w:eastAsia="Times New Roman" w:cs="Times New Roman"/>
          <w:color w:val="000000"/>
          <w:sz w:val="28"/>
          <w:szCs w:val="28"/>
        </w:rPr>
        <w:t>Сетевое и системное администрирование</w:t>
      </w:r>
      <w:r>
        <w:rPr>
          <w:rFonts w:eastAsia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center"/>
        <w:rPr>
          <w:rFonts w:eastAsia="Times New Roman" w:cs="Times New Roman"/>
          <w:color w:val="000000"/>
          <w:sz w:val="28"/>
          <w:szCs w:val="28"/>
        </w:rPr>
      </w:pPr>
      <w:bookmarkStart w:id="2" w:name="_heading=h.1fob9te"/>
      <w:bookmarkEnd w:id="2"/>
    </w:p>
    <w:p w14:paraId="19D85C56" w14:textId="77777777" w:rsidR="003B6CE1" w:rsidRPr="003B6CE1" w:rsidRDefault="003B6CE1" w:rsidP="003B6CE1">
      <w:pPr>
        <w:pStyle w:val="1"/>
        <w:spacing w:before="120" w:line="240" w:lineRule="auto"/>
        <w:ind w:firstLine="709"/>
        <w:rPr>
          <w:rFonts w:ascii="Times New Roman" w:hAnsi="Times New Roman"/>
        </w:rPr>
      </w:pPr>
      <w:bookmarkStart w:id="3" w:name="_Toc507427595"/>
      <w:r w:rsidRPr="003B6CE1">
        <w:rPr>
          <w:rFonts w:ascii="Times New Roman" w:hAnsi="Times New Roman"/>
          <w:color w:val="auto"/>
        </w:rPr>
        <w:t xml:space="preserve">Инструкция по охране труда для участников </w:t>
      </w:r>
      <w:bookmarkEnd w:id="3"/>
    </w:p>
    <w:p w14:paraId="1C5AFDA0" w14:textId="77777777" w:rsidR="003B6CE1" w:rsidRPr="003B6CE1" w:rsidRDefault="003B6CE1" w:rsidP="003B6CE1">
      <w:pPr>
        <w:spacing w:before="120" w:after="120"/>
        <w:ind w:firstLine="709"/>
        <w:jc w:val="center"/>
        <w:rPr>
          <w:rFonts w:cs="Times New Roman"/>
          <w:sz w:val="28"/>
          <w:szCs w:val="28"/>
        </w:rPr>
      </w:pPr>
    </w:p>
    <w:p w14:paraId="69C0A74F" w14:textId="4DB8D4A9" w:rsidR="003B6CE1" w:rsidRPr="003B6CE1" w:rsidRDefault="003B6CE1" w:rsidP="003B6CE1">
      <w:pPr>
        <w:pStyle w:val="2"/>
        <w:spacing w:before="120"/>
        <w:ind w:firstLine="709"/>
        <w:rPr>
          <w:rFonts w:ascii="Times New Roman" w:hAnsi="Times New Roman"/>
        </w:rPr>
      </w:pPr>
      <w:bookmarkStart w:id="4" w:name="_Toc507427596"/>
      <w:r>
        <w:rPr>
          <w:rFonts w:ascii="Times New Roman" w:hAnsi="Times New Roman"/>
        </w:rPr>
        <w:t>2</w:t>
      </w:r>
      <w:r w:rsidRPr="003B6CE1">
        <w:rPr>
          <w:rFonts w:ascii="Times New Roman" w:hAnsi="Times New Roman"/>
        </w:rPr>
        <w:t>.Общие требования охраны труда</w:t>
      </w:r>
      <w:bookmarkEnd w:id="4"/>
    </w:p>
    <w:p w14:paraId="1EDF66C8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Для участников от 14 лет</w:t>
      </w:r>
    </w:p>
    <w:p w14:paraId="7B76BB67" w14:textId="4A9AAD14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</w:t>
      </w:r>
      <w:r w:rsidRPr="003B6CE1">
        <w:rPr>
          <w:rFonts w:cs="Times New Roman"/>
          <w:sz w:val="28"/>
          <w:szCs w:val="28"/>
        </w:rPr>
        <w:t>.1. К участию в конкурсе, под непосредственным руководством Экспертов или совместно с Экспертом, Компетенции «Сетевое и системное администрирование» допускаются участники в возрасте от 14 лет:</w:t>
      </w:r>
    </w:p>
    <w:p w14:paraId="150059D4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прошедшие инструктаж по охране труда по «Программе инструктажа по охране труда и технике безопасности»;</w:t>
      </w:r>
    </w:p>
    <w:p w14:paraId="4982D3C9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ознакомленные с инструкцией по охране труда;</w:t>
      </w:r>
    </w:p>
    <w:p w14:paraId="3B03A195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имеющие необходимые навыки по эксплуатации инструмента, приспособлений совместной работы на оборудовании;</w:t>
      </w:r>
    </w:p>
    <w:p w14:paraId="155AA99F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не имеющие противопоказаний к выполнению конкурсных заданий по состоянию здоровья.</w:t>
      </w:r>
    </w:p>
    <w:p w14:paraId="522A0018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color w:val="FF0000"/>
          <w:sz w:val="28"/>
          <w:szCs w:val="28"/>
        </w:rPr>
      </w:pPr>
    </w:p>
    <w:p w14:paraId="30526F90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Для участников от16 лет</w:t>
      </w:r>
    </w:p>
    <w:p w14:paraId="658EAECB" w14:textId="236159E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</w:t>
      </w:r>
      <w:r w:rsidRPr="003B6CE1">
        <w:rPr>
          <w:rFonts w:cs="Times New Roman"/>
          <w:sz w:val="28"/>
          <w:szCs w:val="28"/>
        </w:rPr>
        <w:t>.3. К самостоятельному выполнению конкурсных заданий в Компетенции «Сетевое и системное администрирование» допускаются участники от 16 лет;</w:t>
      </w:r>
    </w:p>
    <w:p w14:paraId="2DD48687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прошедшие инструктаж по охране труда по «Программе инструктажа по охране труда и технике безопасности»;</w:t>
      </w:r>
    </w:p>
    <w:p w14:paraId="4D39A848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ознакомленные с инструкцией по охране труда;</w:t>
      </w:r>
    </w:p>
    <w:p w14:paraId="37F9B7AF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имеющие необходимые навыки по эксплуатации инструмента, приспособлений совместной работы на оборудовании;</w:t>
      </w:r>
    </w:p>
    <w:p w14:paraId="02089323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lastRenderedPageBreak/>
        <w:t>- не имеющие противопоказаний к выполнению конкурсных заданий по состоянию здоровья.</w:t>
      </w:r>
    </w:p>
    <w:p w14:paraId="1E016209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</w:p>
    <w:p w14:paraId="361AAF37" w14:textId="1289B36C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</w:t>
      </w:r>
      <w:r w:rsidRPr="003B6CE1">
        <w:rPr>
          <w:rFonts w:cs="Times New Roman"/>
          <w:sz w:val="28"/>
          <w:szCs w:val="28"/>
        </w:rPr>
        <w:t>.4.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14:paraId="38C0A773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 xml:space="preserve">- инструкции по охране труда и технике безопасности; </w:t>
      </w:r>
    </w:p>
    <w:p w14:paraId="51E4B1C8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не заходить за ограждения и в технические помещения;</w:t>
      </w:r>
    </w:p>
    <w:p w14:paraId="4D8518AD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соблюдать личную гигиену;</w:t>
      </w:r>
    </w:p>
    <w:p w14:paraId="06108895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принимать пищу в строго отведенных местах;</w:t>
      </w:r>
    </w:p>
    <w:p w14:paraId="4354668A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самостоятельно использовать инструмент и оборудование, разрешенное к выполнению конкурсного задания;</w:t>
      </w:r>
    </w:p>
    <w:p w14:paraId="17EE8EA2" w14:textId="026E1D2E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</w:t>
      </w:r>
      <w:r w:rsidRPr="003B6CE1">
        <w:rPr>
          <w:rFonts w:cs="Times New Roman"/>
          <w:sz w:val="28"/>
          <w:szCs w:val="28"/>
        </w:rPr>
        <w:t>.5. Участник для выполнения конкурсного задания использует оборудование: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47"/>
        <w:gridCol w:w="6064"/>
      </w:tblGrid>
      <w:tr w:rsidR="003B6CE1" w:rsidRPr="003B6CE1" w14:paraId="4FB39918" w14:textId="77777777" w:rsidTr="00E8034B">
        <w:tc>
          <w:tcPr>
            <w:tcW w:w="5000" w:type="pct"/>
            <w:gridSpan w:val="2"/>
            <w:shd w:val="clear" w:color="auto" w:fill="auto"/>
          </w:tcPr>
          <w:p w14:paraId="35E28FCE" w14:textId="77777777" w:rsidR="003B6CE1" w:rsidRPr="003B6CE1" w:rsidRDefault="003B6CE1" w:rsidP="00E8034B">
            <w:pPr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3B6CE1">
              <w:rPr>
                <w:rFonts w:eastAsia="Times New Roman" w:cs="Times New Roman"/>
                <w:b/>
                <w:sz w:val="28"/>
                <w:szCs w:val="28"/>
              </w:rPr>
              <w:t>Наименование оборудования</w:t>
            </w:r>
          </w:p>
        </w:tc>
      </w:tr>
      <w:tr w:rsidR="003B6CE1" w:rsidRPr="003B6CE1" w14:paraId="2C780BB2" w14:textId="77777777" w:rsidTr="00E8034B">
        <w:tc>
          <w:tcPr>
            <w:tcW w:w="1941" w:type="pct"/>
            <w:shd w:val="clear" w:color="auto" w:fill="auto"/>
          </w:tcPr>
          <w:p w14:paraId="3804FD98" w14:textId="77777777" w:rsidR="003B6CE1" w:rsidRPr="003B6CE1" w:rsidRDefault="003B6CE1" w:rsidP="00E8034B">
            <w:pPr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3B6CE1">
              <w:rPr>
                <w:rFonts w:eastAsia="Times New Roman" w:cs="Times New Roman"/>
                <w:b/>
                <w:sz w:val="28"/>
                <w:szCs w:val="28"/>
              </w:rPr>
              <w:t>использует самостоятельно</w:t>
            </w:r>
          </w:p>
        </w:tc>
        <w:tc>
          <w:tcPr>
            <w:tcW w:w="3059" w:type="pct"/>
            <w:shd w:val="clear" w:color="auto" w:fill="auto"/>
          </w:tcPr>
          <w:p w14:paraId="32817BD3" w14:textId="77777777" w:rsidR="003B6CE1" w:rsidRPr="003B6CE1" w:rsidRDefault="003B6CE1" w:rsidP="00E8034B">
            <w:pPr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3B6CE1">
              <w:rPr>
                <w:rFonts w:eastAsia="Times New Roman" w:cs="Times New Roman"/>
                <w:b/>
                <w:sz w:val="28"/>
                <w:szCs w:val="28"/>
              </w:rPr>
              <w:t>выполняет конкурсное задание совместно с экспертом или назначенным лицом от 16 лет:</w:t>
            </w:r>
          </w:p>
        </w:tc>
      </w:tr>
      <w:tr w:rsidR="003B6CE1" w:rsidRPr="003B6CE1" w14:paraId="40A235D6" w14:textId="77777777" w:rsidTr="00E8034B">
        <w:tc>
          <w:tcPr>
            <w:tcW w:w="1941" w:type="pct"/>
            <w:shd w:val="clear" w:color="auto" w:fill="auto"/>
          </w:tcPr>
          <w:p w14:paraId="14656E6E" w14:textId="77777777" w:rsidR="003B6CE1" w:rsidRPr="003B6CE1" w:rsidRDefault="003B6CE1" w:rsidP="00E8034B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3B6CE1">
              <w:rPr>
                <w:rFonts w:eastAsia="Times New Roman" w:cs="Times New Roman"/>
                <w:sz w:val="28"/>
                <w:szCs w:val="28"/>
              </w:rPr>
              <w:t>Персональный компьютер в сборе \ ноутбук</w:t>
            </w:r>
          </w:p>
        </w:tc>
        <w:tc>
          <w:tcPr>
            <w:tcW w:w="3059" w:type="pct"/>
            <w:shd w:val="clear" w:color="auto" w:fill="auto"/>
          </w:tcPr>
          <w:p w14:paraId="124A1F5F" w14:textId="77777777" w:rsidR="003B6CE1" w:rsidRPr="003B6CE1" w:rsidRDefault="003B6CE1" w:rsidP="00E8034B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3B6CE1">
              <w:rPr>
                <w:rFonts w:eastAsia="Times New Roman" w:cs="Times New Roman"/>
                <w:sz w:val="28"/>
                <w:szCs w:val="28"/>
              </w:rPr>
              <w:t>Персональный компьютер в разобранном виде и/или его компоненты</w:t>
            </w:r>
          </w:p>
        </w:tc>
      </w:tr>
    </w:tbl>
    <w:p w14:paraId="29F820AB" w14:textId="32690B8D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</w:t>
      </w:r>
      <w:r w:rsidRPr="003B6CE1">
        <w:rPr>
          <w:rFonts w:cs="Times New Roman"/>
          <w:sz w:val="28"/>
          <w:szCs w:val="28"/>
        </w:rPr>
        <w:t>.6. При выполнении конкурсного задания на участника могут воздействовать следующие вредные и (или) опасные факторы:</w:t>
      </w:r>
    </w:p>
    <w:p w14:paraId="2F0A165D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Физические:</w:t>
      </w:r>
    </w:p>
    <w:p w14:paraId="3108CA3F" w14:textId="77777777" w:rsidR="003B6CE1" w:rsidRPr="003B6CE1" w:rsidRDefault="003B6CE1" w:rsidP="003B6CE1">
      <w:pPr>
        <w:numPr>
          <w:ilvl w:val="0"/>
          <w:numId w:val="10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режущие и колющие предметы;</w:t>
      </w:r>
    </w:p>
    <w:p w14:paraId="3943B245" w14:textId="77777777" w:rsidR="003B6CE1" w:rsidRPr="003B6CE1" w:rsidRDefault="003B6CE1" w:rsidP="003B6CE1">
      <w:pPr>
        <w:numPr>
          <w:ilvl w:val="0"/>
          <w:numId w:val="10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  <w:lang w:bidi="ru-RU"/>
        </w:rPr>
        <w:t xml:space="preserve">повышенный уровень электромагнитного излучения; </w:t>
      </w:r>
    </w:p>
    <w:p w14:paraId="751AE3AB" w14:textId="77777777" w:rsidR="003B6CE1" w:rsidRPr="003B6CE1" w:rsidRDefault="003B6CE1" w:rsidP="003B6CE1">
      <w:pPr>
        <w:numPr>
          <w:ilvl w:val="0"/>
          <w:numId w:val="10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  <w:lang w:bidi="ru-RU"/>
        </w:rPr>
        <w:t xml:space="preserve">повышенный уровень статического электричества; </w:t>
      </w:r>
    </w:p>
    <w:p w14:paraId="239D18D3" w14:textId="77777777" w:rsidR="003B6CE1" w:rsidRPr="003B6CE1" w:rsidRDefault="003B6CE1" w:rsidP="003B6CE1">
      <w:pPr>
        <w:numPr>
          <w:ilvl w:val="0"/>
          <w:numId w:val="10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  <w:lang w:bidi="ru-RU"/>
        </w:rPr>
        <w:t xml:space="preserve">повышенная яркость светового изображения; </w:t>
      </w:r>
    </w:p>
    <w:p w14:paraId="5CCE1A50" w14:textId="77777777" w:rsidR="003B6CE1" w:rsidRPr="003B6CE1" w:rsidRDefault="003B6CE1" w:rsidP="003B6CE1">
      <w:pPr>
        <w:numPr>
          <w:ilvl w:val="0"/>
          <w:numId w:val="10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  <w:lang w:bidi="ru-RU"/>
        </w:rPr>
        <w:t xml:space="preserve">повышенный уровень пульсации светового потока; </w:t>
      </w:r>
    </w:p>
    <w:p w14:paraId="69D449B9" w14:textId="77777777" w:rsidR="003B6CE1" w:rsidRPr="003B6CE1" w:rsidRDefault="003B6CE1" w:rsidP="003B6CE1">
      <w:pPr>
        <w:numPr>
          <w:ilvl w:val="0"/>
          <w:numId w:val="10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  <w:lang w:bidi="ru-RU"/>
        </w:rPr>
        <w:t xml:space="preserve">повышенное значение напряжения в электрической цепи, замыкание которой может произойти через тело человека; </w:t>
      </w:r>
    </w:p>
    <w:p w14:paraId="101D362C" w14:textId="77777777" w:rsidR="003B6CE1" w:rsidRPr="003B6CE1" w:rsidRDefault="003B6CE1" w:rsidP="003B6CE1">
      <w:pPr>
        <w:numPr>
          <w:ilvl w:val="0"/>
          <w:numId w:val="10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  <w:lang w:bidi="ru-RU"/>
        </w:rPr>
        <w:t xml:space="preserve">повышенный или пониженный уровень освещенности; </w:t>
      </w:r>
    </w:p>
    <w:p w14:paraId="4BB3E20B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  <w:lang w:bidi="ru-RU"/>
        </w:rPr>
        <w:t>повышенный уровень прямой и отраженной блёскости.</w:t>
      </w:r>
    </w:p>
    <w:p w14:paraId="4EF39257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Психологические:</w:t>
      </w:r>
    </w:p>
    <w:p w14:paraId="71420558" w14:textId="77777777" w:rsidR="003B6CE1" w:rsidRPr="003B6CE1" w:rsidRDefault="003B6CE1" w:rsidP="003B6CE1">
      <w:pPr>
        <w:numPr>
          <w:ilvl w:val="0"/>
          <w:numId w:val="11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  <w:lang w:bidi="ru-RU"/>
        </w:rPr>
        <w:t xml:space="preserve">напряжение зрения и внимания; </w:t>
      </w:r>
    </w:p>
    <w:p w14:paraId="0CD3F6D6" w14:textId="77777777" w:rsidR="003B6CE1" w:rsidRPr="003B6CE1" w:rsidRDefault="003B6CE1" w:rsidP="003B6CE1">
      <w:pPr>
        <w:numPr>
          <w:ilvl w:val="0"/>
          <w:numId w:val="11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  <w:lang w:bidi="ru-RU"/>
        </w:rPr>
        <w:t xml:space="preserve">интеллектуальные и эмоциональные нагрузки; </w:t>
      </w:r>
    </w:p>
    <w:p w14:paraId="3AB11894" w14:textId="77777777" w:rsidR="003B6CE1" w:rsidRPr="003B6CE1" w:rsidRDefault="003B6CE1" w:rsidP="003B6CE1">
      <w:pPr>
        <w:numPr>
          <w:ilvl w:val="0"/>
          <w:numId w:val="11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  <w:lang w:bidi="ru-RU"/>
        </w:rPr>
        <w:t xml:space="preserve">длительные статические нагрузки; </w:t>
      </w:r>
    </w:p>
    <w:p w14:paraId="3708BF61" w14:textId="77777777" w:rsidR="003B6CE1" w:rsidRPr="003B6CE1" w:rsidRDefault="003B6CE1" w:rsidP="003B6CE1">
      <w:pPr>
        <w:numPr>
          <w:ilvl w:val="0"/>
          <w:numId w:val="11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  <w:lang w:bidi="ru-RU"/>
        </w:rPr>
        <w:lastRenderedPageBreak/>
        <w:t>монотонность труда;</w:t>
      </w:r>
    </w:p>
    <w:p w14:paraId="65A2CF5E" w14:textId="77777777" w:rsidR="003B6CE1" w:rsidRPr="003B6CE1" w:rsidRDefault="003B6CE1" w:rsidP="003B6CE1">
      <w:pPr>
        <w:numPr>
          <w:ilvl w:val="0"/>
          <w:numId w:val="11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  <w:lang w:bidi="ru-RU"/>
        </w:rPr>
        <w:t xml:space="preserve">чрезмерное напряжение внимания; </w:t>
      </w:r>
    </w:p>
    <w:p w14:paraId="31FA2EE7" w14:textId="77777777" w:rsidR="003B6CE1" w:rsidRPr="003B6CE1" w:rsidRDefault="003B6CE1" w:rsidP="003B6CE1">
      <w:pPr>
        <w:numPr>
          <w:ilvl w:val="0"/>
          <w:numId w:val="11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  <w:lang w:bidi="ru-RU"/>
        </w:rPr>
        <w:t>усиленная нагрузка на зрение.</w:t>
      </w:r>
    </w:p>
    <w:p w14:paraId="65E62104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</w:p>
    <w:p w14:paraId="488D9322" w14:textId="556DAA13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</w:t>
      </w:r>
      <w:r w:rsidRPr="003B6CE1">
        <w:rPr>
          <w:rFonts w:cs="Times New Roman"/>
          <w:sz w:val="28"/>
          <w:szCs w:val="28"/>
        </w:rPr>
        <w:t>.7. Применяемые во время выполнения конкурсного задания средства индивидуальной защиты:</w:t>
      </w:r>
    </w:p>
    <w:p w14:paraId="7A5262C7" w14:textId="77777777" w:rsidR="003B6CE1" w:rsidRPr="003B6CE1" w:rsidRDefault="003B6CE1" w:rsidP="003B6CE1">
      <w:pPr>
        <w:numPr>
          <w:ilvl w:val="0"/>
          <w:numId w:val="10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беруши (при наличии повышенного шума на площадке</w:t>
      </w:r>
      <w:proofErr w:type="gramStart"/>
      <w:r w:rsidRPr="003B6CE1">
        <w:rPr>
          <w:rFonts w:cs="Times New Roman"/>
          <w:sz w:val="28"/>
          <w:szCs w:val="28"/>
        </w:rPr>
        <w:t>).-</w:t>
      </w:r>
      <w:proofErr w:type="gramEnd"/>
    </w:p>
    <w:p w14:paraId="45A46DEB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</w:p>
    <w:p w14:paraId="5019B380" w14:textId="243BC1D2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</w:t>
      </w:r>
      <w:r w:rsidRPr="003B6CE1">
        <w:rPr>
          <w:rFonts w:cs="Times New Roman"/>
          <w:sz w:val="28"/>
          <w:szCs w:val="28"/>
        </w:rPr>
        <w:t>.8. Знаки безопасности, используемые на рабочем месте, для обозначения присутствующих опасностей:</w:t>
      </w:r>
    </w:p>
    <w:p w14:paraId="05081B42" w14:textId="77777777" w:rsidR="003B6CE1" w:rsidRPr="003B6CE1" w:rsidRDefault="003B6CE1" w:rsidP="003B6CE1">
      <w:pPr>
        <w:numPr>
          <w:ilvl w:val="0"/>
          <w:numId w:val="10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Знаков</w:t>
      </w:r>
      <w:r w:rsidRPr="003B6CE1">
        <w:rPr>
          <w:rFonts w:cs="Times New Roman"/>
          <w:sz w:val="28"/>
          <w:szCs w:val="28"/>
          <w:lang w:eastAsia="zh-CN"/>
        </w:rPr>
        <w:t xml:space="preserve"> безопасности на рабочих местах не предусмотрено</w:t>
      </w:r>
      <w:r w:rsidRPr="003B6CE1">
        <w:rPr>
          <w:rFonts w:cs="Times New Roman"/>
          <w:sz w:val="28"/>
          <w:szCs w:val="28"/>
        </w:rPr>
        <w:t xml:space="preserve">. </w:t>
      </w:r>
    </w:p>
    <w:p w14:paraId="230A59B7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</w:p>
    <w:p w14:paraId="5F2097CC" w14:textId="1B0D35B3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</w:t>
      </w:r>
      <w:r w:rsidRPr="003B6CE1">
        <w:rPr>
          <w:rFonts w:cs="Times New Roman"/>
          <w:sz w:val="28"/>
          <w:szCs w:val="28"/>
        </w:rPr>
        <w:t xml:space="preserve">.9. При несчастном случае пострадавший или очевидец несчастного случая обязан немедленно сообщить о случившемся Экспертам. </w:t>
      </w:r>
    </w:p>
    <w:p w14:paraId="006C508B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В помещении для Экспертов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565A9965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 xml:space="preserve">В случае возникновения несчастного случая или болезни участника, об этом немедленно уведомляются Главный эксперт, Лидер команды и Эксперт.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14:paraId="6CBB9AAC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14:paraId="74299BC3" w14:textId="634BFE94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2</w:t>
      </w:r>
      <w:r w:rsidRPr="003B6CE1">
        <w:rPr>
          <w:rFonts w:cs="Times New Roman"/>
          <w:sz w:val="28"/>
          <w:szCs w:val="28"/>
        </w:rPr>
        <w:t xml:space="preserve">.10. Участники, допустившие невыполнение или нарушение инструкции по охране труда, привлекаются к ответственности в соответствии со специальными правилами компетенции. </w:t>
      </w:r>
    </w:p>
    <w:p w14:paraId="7B497B9A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14:paraId="4D17B536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</w:p>
    <w:p w14:paraId="218FB29C" w14:textId="40E95903" w:rsidR="003B6CE1" w:rsidRPr="003B6CE1" w:rsidRDefault="003B6CE1" w:rsidP="003B6CE1">
      <w:pPr>
        <w:pStyle w:val="2"/>
        <w:spacing w:before="120"/>
        <w:ind w:firstLine="709"/>
        <w:rPr>
          <w:rFonts w:ascii="Times New Roman" w:hAnsi="Times New Roman"/>
        </w:rPr>
      </w:pPr>
      <w:bookmarkStart w:id="5" w:name="_Toc507427597"/>
      <w:r>
        <w:rPr>
          <w:rFonts w:ascii="Times New Roman" w:hAnsi="Times New Roman"/>
        </w:rPr>
        <w:t>3</w:t>
      </w:r>
      <w:r w:rsidRPr="003B6CE1">
        <w:rPr>
          <w:rFonts w:ascii="Times New Roman" w:hAnsi="Times New Roman"/>
        </w:rPr>
        <w:t>.Требования охраны труда перед началом работы</w:t>
      </w:r>
      <w:bookmarkEnd w:id="5"/>
    </w:p>
    <w:p w14:paraId="20C3C3EB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Перед началом работы участники должны выполнить следующее:</w:t>
      </w:r>
    </w:p>
    <w:p w14:paraId="113FDF86" w14:textId="0A2B1C50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Pr="003B6CE1">
        <w:rPr>
          <w:rFonts w:cs="Times New Roman"/>
          <w:sz w:val="28"/>
          <w:szCs w:val="28"/>
        </w:rPr>
        <w:t xml:space="preserve">.1. В день С-1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</w:t>
      </w:r>
      <w:r w:rsidRPr="003B6CE1">
        <w:rPr>
          <w:rFonts w:cs="Times New Roman"/>
          <w:sz w:val="28"/>
          <w:szCs w:val="28"/>
        </w:rPr>
        <w:lastRenderedPageBreak/>
        <w:t>питьевой воды, подготовить рабочее место в соответствии с Техническим описанием компетенции.</w:t>
      </w:r>
    </w:p>
    <w:p w14:paraId="5A6EC04A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14:paraId="65D3C1F4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14:paraId="07C49D23" w14:textId="51EF1E18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Pr="003B6CE1">
        <w:rPr>
          <w:rFonts w:cs="Times New Roman"/>
          <w:sz w:val="28"/>
          <w:szCs w:val="28"/>
        </w:rPr>
        <w:t>.2. Подготовить рабочее место:</w:t>
      </w:r>
    </w:p>
    <w:p w14:paraId="1CCD05FC" w14:textId="77777777" w:rsidR="003B6CE1" w:rsidRPr="003B6CE1" w:rsidRDefault="003B6CE1" w:rsidP="003B6CE1">
      <w:pPr>
        <w:numPr>
          <w:ilvl w:val="0"/>
          <w:numId w:val="12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  <w:lang w:bidi="ru-RU"/>
        </w:rPr>
        <w:t>осмотреть рабочее место на предмет наличия посторонних предметов и видимых неисправностей;</w:t>
      </w:r>
    </w:p>
    <w:p w14:paraId="006B45DB" w14:textId="77777777" w:rsidR="003B6CE1" w:rsidRPr="003B6CE1" w:rsidRDefault="003B6CE1" w:rsidP="003B6CE1">
      <w:pPr>
        <w:numPr>
          <w:ilvl w:val="0"/>
          <w:numId w:val="12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Проверить правильность установки стола, стула, подставки под ноги, угол наклона экрана монитора, положения клавиатуры в целях исключения неудобных поз и длительных напряжений тела. Особо обратить внимание на то, что дисплей должен находиться на расстоянии не менее 50 см от глаз (оптимально 60-70 см);</w:t>
      </w:r>
    </w:p>
    <w:p w14:paraId="2E63839A" w14:textId="77777777" w:rsidR="003B6CE1" w:rsidRPr="003B6CE1" w:rsidRDefault="003B6CE1" w:rsidP="003B6CE1">
      <w:pPr>
        <w:numPr>
          <w:ilvl w:val="0"/>
          <w:numId w:val="12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Проверить правильность расположения оборудования;</w:t>
      </w:r>
    </w:p>
    <w:p w14:paraId="3ABC88C2" w14:textId="77777777" w:rsidR="003B6CE1" w:rsidRPr="003B6CE1" w:rsidRDefault="003B6CE1" w:rsidP="003B6CE1">
      <w:pPr>
        <w:numPr>
          <w:ilvl w:val="0"/>
          <w:numId w:val="12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Кабели электропитания, удлинители, сетевые фильтры должны находиться с тыльной стороны рабочего места;</w:t>
      </w:r>
    </w:p>
    <w:p w14:paraId="6DD74956" w14:textId="77777777" w:rsidR="003B6CE1" w:rsidRPr="003B6CE1" w:rsidRDefault="003B6CE1" w:rsidP="003B6CE1">
      <w:pPr>
        <w:numPr>
          <w:ilvl w:val="0"/>
          <w:numId w:val="12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Убедиться в отсутствии засветок, отражений и бликов на экране монитора;</w:t>
      </w:r>
    </w:p>
    <w:p w14:paraId="77255C14" w14:textId="77777777" w:rsidR="003B6CE1" w:rsidRPr="003B6CE1" w:rsidRDefault="003B6CE1" w:rsidP="003B6CE1">
      <w:pPr>
        <w:numPr>
          <w:ilvl w:val="0"/>
          <w:numId w:val="12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Убедиться в том, что на устройствах ПК (системный блок, монитор, клавиатура) не располагаются сосуды с жидкостями, сыпучими материалами (чай, кофе, сок, вода и пр.);</w:t>
      </w:r>
    </w:p>
    <w:p w14:paraId="6F4A6492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 xml:space="preserve"> </w:t>
      </w:r>
    </w:p>
    <w:p w14:paraId="1401383E" w14:textId="24618FCA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Pr="003B6CE1">
        <w:rPr>
          <w:rFonts w:cs="Times New Roman"/>
          <w:sz w:val="28"/>
          <w:szCs w:val="28"/>
        </w:rPr>
        <w:t>.3. Подготовить инструмент и оборудование, разрешенное к самостоятельной работе: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1"/>
        <w:gridCol w:w="6480"/>
      </w:tblGrid>
      <w:tr w:rsidR="003B6CE1" w:rsidRPr="003B6CE1" w14:paraId="6818A7CF" w14:textId="77777777" w:rsidTr="00E8034B">
        <w:trPr>
          <w:tblHeader/>
        </w:trPr>
        <w:tc>
          <w:tcPr>
            <w:tcW w:w="1731" w:type="pct"/>
            <w:shd w:val="clear" w:color="auto" w:fill="auto"/>
          </w:tcPr>
          <w:p w14:paraId="0DD7581A" w14:textId="77777777" w:rsidR="003B6CE1" w:rsidRPr="003B6CE1" w:rsidRDefault="003B6CE1" w:rsidP="00E8034B">
            <w:pPr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3B6CE1">
              <w:rPr>
                <w:rFonts w:eastAsia="Times New Roman" w:cs="Times New Roman"/>
                <w:b/>
                <w:sz w:val="28"/>
                <w:szCs w:val="28"/>
              </w:rPr>
              <w:t>Наименование инструмента или оборудования</w:t>
            </w:r>
          </w:p>
        </w:tc>
        <w:tc>
          <w:tcPr>
            <w:tcW w:w="3269" w:type="pct"/>
            <w:shd w:val="clear" w:color="auto" w:fill="auto"/>
          </w:tcPr>
          <w:p w14:paraId="195B8C0E" w14:textId="77777777" w:rsidR="003B6CE1" w:rsidRPr="003B6CE1" w:rsidRDefault="003B6CE1" w:rsidP="00E8034B">
            <w:pPr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3B6CE1">
              <w:rPr>
                <w:rFonts w:eastAsia="Times New Roman" w:cs="Times New Roman"/>
                <w:b/>
                <w:sz w:val="28"/>
                <w:szCs w:val="28"/>
              </w:rPr>
              <w:t>Правила подготовки к выполнению конкурсного задания</w:t>
            </w:r>
          </w:p>
        </w:tc>
      </w:tr>
      <w:tr w:rsidR="003B6CE1" w:rsidRPr="003B6CE1" w14:paraId="300DE463" w14:textId="77777777" w:rsidTr="00E8034B">
        <w:tc>
          <w:tcPr>
            <w:tcW w:w="1731" w:type="pct"/>
            <w:shd w:val="clear" w:color="auto" w:fill="auto"/>
          </w:tcPr>
          <w:p w14:paraId="14EAAF48" w14:textId="77777777" w:rsidR="003B6CE1" w:rsidRPr="003B6CE1" w:rsidRDefault="003B6CE1" w:rsidP="00E8034B">
            <w:pPr>
              <w:jc w:val="both"/>
              <w:rPr>
                <w:rFonts w:cs="Times New Roman"/>
                <w:sz w:val="28"/>
                <w:szCs w:val="28"/>
              </w:rPr>
            </w:pPr>
            <w:r w:rsidRPr="003B6CE1">
              <w:rPr>
                <w:rFonts w:cs="Times New Roman"/>
                <w:sz w:val="28"/>
                <w:szCs w:val="28"/>
              </w:rPr>
              <w:t>ПК в сборе / ноутбук</w:t>
            </w:r>
          </w:p>
        </w:tc>
        <w:tc>
          <w:tcPr>
            <w:tcW w:w="3269" w:type="pct"/>
            <w:shd w:val="clear" w:color="auto" w:fill="auto"/>
          </w:tcPr>
          <w:p w14:paraId="0A531309" w14:textId="77777777" w:rsidR="003B6CE1" w:rsidRPr="003B6CE1" w:rsidRDefault="003B6CE1" w:rsidP="00E8034B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  <w:r w:rsidRPr="003B6CE1">
              <w:rPr>
                <w:rFonts w:cs="Times New Roman"/>
                <w:sz w:val="28"/>
                <w:szCs w:val="28"/>
              </w:rPr>
              <w:t>Включение электропитания и вход в систему производится техническим персоналом площадки;</w:t>
            </w:r>
          </w:p>
        </w:tc>
      </w:tr>
      <w:tr w:rsidR="003B6CE1" w:rsidRPr="003B6CE1" w14:paraId="6330FCC3" w14:textId="77777777" w:rsidTr="00E8034B">
        <w:tc>
          <w:tcPr>
            <w:tcW w:w="1731" w:type="pct"/>
            <w:shd w:val="clear" w:color="auto" w:fill="auto"/>
          </w:tcPr>
          <w:p w14:paraId="1FFF7293" w14:textId="77777777" w:rsidR="003B6CE1" w:rsidRPr="003B6CE1" w:rsidRDefault="003B6CE1" w:rsidP="00E8034B">
            <w:pPr>
              <w:jc w:val="both"/>
              <w:rPr>
                <w:rFonts w:cs="Times New Roman"/>
                <w:sz w:val="28"/>
                <w:szCs w:val="28"/>
              </w:rPr>
            </w:pPr>
            <w:r w:rsidRPr="003B6CE1">
              <w:rPr>
                <w:rFonts w:cs="Times New Roman"/>
                <w:sz w:val="28"/>
                <w:szCs w:val="28"/>
              </w:rPr>
              <w:t>Маршрутизатор</w:t>
            </w:r>
          </w:p>
        </w:tc>
        <w:tc>
          <w:tcPr>
            <w:tcW w:w="3269" w:type="pct"/>
            <w:vMerge w:val="restart"/>
            <w:shd w:val="clear" w:color="auto" w:fill="auto"/>
          </w:tcPr>
          <w:p w14:paraId="25DB2541" w14:textId="77777777" w:rsidR="003B6CE1" w:rsidRPr="003B6CE1" w:rsidRDefault="003B6CE1" w:rsidP="00E8034B">
            <w:pPr>
              <w:jc w:val="both"/>
              <w:rPr>
                <w:rFonts w:cs="Times New Roman"/>
                <w:sz w:val="28"/>
                <w:szCs w:val="28"/>
              </w:rPr>
            </w:pPr>
            <w:r w:rsidRPr="003B6CE1">
              <w:rPr>
                <w:rFonts w:cs="Times New Roman"/>
                <w:sz w:val="28"/>
                <w:szCs w:val="28"/>
              </w:rPr>
              <w:t>Включение электропитания производится техническим персоналом площадки.</w:t>
            </w:r>
          </w:p>
        </w:tc>
      </w:tr>
      <w:tr w:rsidR="003B6CE1" w:rsidRPr="003B6CE1" w14:paraId="79D8263B" w14:textId="77777777" w:rsidTr="00E8034B">
        <w:tc>
          <w:tcPr>
            <w:tcW w:w="1731" w:type="pct"/>
            <w:shd w:val="clear" w:color="auto" w:fill="auto"/>
          </w:tcPr>
          <w:p w14:paraId="695DAFFC" w14:textId="77777777" w:rsidR="003B6CE1" w:rsidRPr="003B6CE1" w:rsidRDefault="003B6CE1" w:rsidP="00E8034B">
            <w:pPr>
              <w:jc w:val="both"/>
              <w:rPr>
                <w:rFonts w:cs="Times New Roman"/>
                <w:sz w:val="28"/>
                <w:szCs w:val="28"/>
              </w:rPr>
            </w:pPr>
            <w:r w:rsidRPr="003B6CE1">
              <w:rPr>
                <w:rFonts w:cs="Times New Roman"/>
                <w:sz w:val="28"/>
                <w:szCs w:val="28"/>
              </w:rPr>
              <w:t>Коммутатор</w:t>
            </w:r>
          </w:p>
        </w:tc>
        <w:tc>
          <w:tcPr>
            <w:tcW w:w="3269" w:type="pct"/>
            <w:vMerge/>
            <w:shd w:val="clear" w:color="auto" w:fill="auto"/>
          </w:tcPr>
          <w:p w14:paraId="4A354D02" w14:textId="77777777" w:rsidR="003B6CE1" w:rsidRPr="003B6CE1" w:rsidRDefault="003B6CE1" w:rsidP="00E8034B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3B6CE1" w:rsidRPr="003B6CE1" w14:paraId="061CE36E" w14:textId="77777777" w:rsidTr="00E8034B">
        <w:tc>
          <w:tcPr>
            <w:tcW w:w="1731" w:type="pct"/>
            <w:shd w:val="clear" w:color="auto" w:fill="auto"/>
          </w:tcPr>
          <w:p w14:paraId="743FA3D6" w14:textId="77777777" w:rsidR="003B6CE1" w:rsidRPr="003B6CE1" w:rsidRDefault="003B6CE1" w:rsidP="00E8034B">
            <w:pPr>
              <w:jc w:val="both"/>
              <w:rPr>
                <w:rFonts w:cs="Times New Roman"/>
                <w:sz w:val="28"/>
                <w:szCs w:val="28"/>
              </w:rPr>
            </w:pPr>
            <w:r w:rsidRPr="003B6CE1">
              <w:rPr>
                <w:rFonts w:cs="Times New Roman"/>
                <w:sz w:val="28"/>
                <w:szCs w:val="28"/>
              </w:rPr>
              <w:t>IP-телефон</w:t>
            </w:r>
          </w:p>
        </w:tc>
        <w:tc>
          <w:tcPr>
            <w:tcW w:w="3269" w:type="pct"/>
            <w:vMerge/>
            <w:shd w:val="clear" w:color="auto" w:fill="auto"/>
          </w:tcPr>
          <w:p w14:paraId="487D3311" w14:textId="77777777" w:rsidR="003B6CE1" w:rsidRPr="003B6CE1" w:rsidRDefault="003B6CE1" w:rsidP="00E8034B">
            <w:pPr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3B6CE1" w:rsidRPr="003B6CE1" w14:paraId="720CE2B9" w14:textId="77777777" w:rsidTr="00E8034B">
        <w:tc>
          <w:tcPr>
            <w:tcW w:w="1731" w:type="pct"/>
            <w:shd w:val="clear" w:color="auto" w:fill="auto"/>
          </w:tcPr>
          <w:p w14:paraId="1D4D94AE" w14:textId="77777777" w:rsidR="003B6CE1" w:rsidRPr="003B6CE1" w:rsidRDefault="003B6CE1" w:rsidP="00E8034B">
            <w:pPr>
              <w:jc w:val="both"/>
              <w:rPr>
                <w:rFonts w:cs="Times New Roman"/>
                <w:sz w:val="28"/>
                <w:szCs w:val="28"/>
              </w:rPr>
            </w:pPr>
            <w:r w:rsidRPr="003B6CE1">
              <w:rPr>
                <w:rFonts w:cs="Times New Roman"/>
                <w:sz w:val="28"/>
                <w:szCs w:val="28"/>
              </w:rPr>
              <w:t>Межсетевой экран</w:t>
            </w:r>
          </w:p>
        </w:tc>
        <w:tc>
          <w:tcPr>
            <w:tcW w:w="3269" w:type="pct"/>
            <w:vMerge/>
            <w:shd w:val="clear" w:color="auto" w:fill="auto"/>
          </w:tcPr>
          <w:p w14:paraId="444DA702" w14:textId="77777777" w:rsidR="003B6CE1" w:rsidRPr="003B6CE1" w:rsidRDefault="003B6CE1" w:rsidP="00E8034B">
            <w:pPr>
              <w:shd w:val="clear" w:color="auto" w:fill="FFFFFF"/>
              <w:textAlignment w:val="baseline"/>
              <w:rPr>
                <w:sz w:val="28"/>
                <w:szCs w:val="28"/>
              </w:rPr>
            </w:pPr>
          </w:p>
        </w:tc>
      </w:tr>
    </w:tbl>
    <w:p w14:paraId="7362BBBB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14:paraId="2DC8DDC2" w14:textId="27F62CD9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lastRenderedPageBreak/>
        <w:t>3</w:t>
      </w:r>
      <w:r w:rsidRPr="003B6CE1">
        <w:rPr>
          <w:rFonts w:cs="Times New Roman"/>
          <w:sz w:val="28"/>
          <w:szCs w:val="28"/>
        </w:rPr>
        <w:t>.4. В день проведения конкурса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</w:r>
    </w:p>
    <w:p w14:paraId="0DF039D1" w14:textId="25AB7494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Pr="003B6CE1">
        <w:rPr>
          <w:rFonts w:cs="Times New Roman"/>
          <w:sz w:val="28"/>
          <w:szCs w:val="28"/>
        </w:rPr>
        <w:t>.5. Ежедневно, перед началом выполнения конкурсного задания, в процессе подготовки рабочего места:</w:t>
      </w:r>
    </w:p>
    <w:p w14:paraId="53E6AE56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осмотреть и привести в порядок рабочее место, средства индивидуальной защиты;</w:t>
      </w:r>
    </w:p>
    <w:p w14:paraId="53BB07E9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убедиться в достаточности освещенности;</w:t>
      </w:r>
    </w:p>
    <w:p w14:paraId="492B5A59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проверить (визуально) правильность подключения инструмента и оборудования в электросеть;</w:t>
      </w:r>
    </w:p>
    <w:p w14:paraId="1F35E6F8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14:paraId="71EA7B60" w14:textId="59B19E73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Pr="003B6CE1">
        <w:rPr>
          <w:rFonts w:cs="Times New Roman"/>
          <w:sz w:val="28"/>
          <w:szCs w:val="28"/>
        </w:rPr>
        <w:t>.6.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4B8C166C" w14:textId="608F7CED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3</w:t>
      </w:r>
      <w:r w:rsidRPr="003B6CE1">
        <w:rPr>
          <w:rFonts w:cs="Times New Roman"/>
          <w:sz w:val="28"/>
          <w:szCs w:val="28"/>
        </w:rPr>
        <w:t>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</w:p>
    <w:p w14:paraId="58451383" w14:textId="6DBC22BC" w:rsidR="003B6CE1" w:rsidRPr="003B6CE1" w:rsidRDefault="003B6CE1" w:rsidP="003B6CE1">
      <w:pPr>
        <w:pStyle w:val="2"/>
        <w:spacing w:before="120"/>
        <w:ind w:firstLine="709"/>
        <w:rPr>
          <w:rFonts w:ascii="Times New Roman" w:hAnsi="Times New Roman"/>
        </w:rPr>
      </w:pPr>
      <w:bookmarkStart w:id="6" w:name="_Toc507427598"/>
      <w:r>
        <w:rPr>
          <w:rFonts w:ascii="Times New Roman" w:hAnsi="Times New Roman"/>
        </w:rPr>
        <w:t>4</w:t>
      </w:r>
      <w:r w:rsidRPr="003B6CE1">
        <w:rPr>
          <w:rFonts w:ascii="Times New Roman" w:hAnsi="Times New Roman"/>
        </w:rPr>
        <w:t>.Требования охраны труда во время работы</w:t>
      </w:r>
      <w:bookmarkEnd w:id="6"/>
    </w:p>
    <w:p w14:paraId="6D0A601B" w14:textId="7FFDBECC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</w:t>
      </w:r>
      <w:r w:rsidRPr="003B6CE1">
        <w:rPr>
          <w:rFonts w:cs="Times New Roman"/>
          <w:sz w:val="28"/>
          <w:szCs w:val="28"/>
        </w:rPr>
        <w:t>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35"/>
        <w:gridCol w:w="7776"/>
      </w:tblGrid>
      <w:tr w:rsidR="003B6CE1" w:rsidRPr="003B6CE1" w14:paraId="76B64155" w14:textId="77777777" w:rsidTr="00E8034B">
        <w:trPr>
          <w:tblHeader/>
        </w:trPr>
        <w:tc>
          <w:tcPr>
            <w:tcW w:w="1058" w:type="pct"/>
            <w:shd w:val="clear" w:color="auto" w:fill="auto"/>
            <w:vAlign w:val="center"/>
          </w:tcPr>
          <w:p w14:paraId="4215CBA4" w14:textId="77777777" w:rsidR="003B6CE1" w:rsidRPr="003B6CE1" w:rsidRDefault="003B6CE1" w:rsidP="00E8034B">
            <w:pPr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3B6CE1">
              <w:rPr>
                <w:rFonts w:eastAsia="Times New Roman" w:cs="Times New Roman"/>
                <w:b/>
                <w:sz w:val="28"/>
                <w:szCs w:val="28"/>
              </w:rPr>
              <w:t>Наименование инструмента/ оборудования</w:t>
            </w:r>
          </w:p>
        </w:tc>
        <w:tc>
          <w:tcPr>
            <w:tcW w:w="3942" w:type="pct"/>
            <w:shd w:val="clear" w:color="auto" w:fill="auto"/>
            <w:vAlign w:val="center"/>
          </w:tcPr>
          <w:p w14:paraId="593238B4" w14:textId="77777777" w:rsidR="003B6CE1" w:rsidRPr="003B6CE1" w:rsidRDefault="003B6CE1" w:rsidP="00E8034B">
            <w:pPr>
              <w:jc w:val="center"/>
              <w:rPr>
                <w:rFonts w:eastAsia="Times New Roman" w:cs="Times New Roman"/>
                <w:b/>
                <w:sz w:val="28"/>
                <w:szCs w:val="28"/>
              </w:rPr>
            </w:pPr>
            <w:r w:rsidRPr="003B6CE1">
              <w:rPr>
                <w:rFonts w:eastAsia="Times New Roman" w:cs="Times New Roman"/>
                <w:b/>
                <w:sz w:val="28"/>
                <w:szCs w:val="28"/>
              </w:rPr>
              <w:t>Требования безопасности</w:t>
            </w:r>
          </w:p>
        </w:tc>
      </w:tr>
      <w:tr w:rsidR="003B6CE1" w:rsidRPr="003B6CE1" w14:paraId="15FE08FA" w14:textId="77777777" w:rsidTr="00E8034B">
        <w:tc>
          <w:tcPr>
            <w:tcW w:w="1058" w:type="pct"/>
            <w:shd w:val="clear" w:color="auto" w:fill="auto"/>
          </w:tcPr>
          <w:p w14:paraId="48F541F4" w14:textId="77777777" w:rsidR="003B6CE1" w:rsidRPr="003B6CE1" w:rsidRDefault="003B6CE1" w:rsidP="00E8034B">
            <w:pPr>
              <w:jc w:val="both"/>
              <w:rPr>
                <w:rFonts w:cs="Times New Roman"/>
                <w:sz w:val="28"/>
                <w:szCs w:val="28"/>
              </w:rPr>
            </w:pPr>
            <w:r w:rsidRPr="003B6CE1">
              <w:rPr>
                <w:rFonts w:cs="Times New Roman"/>
                <w:sz w:val="28"/>
                <w:szCs w:val="28"/>
              </w:rPr>
              <w:t>ПК в сборе \ ноутбук</w:t>
            </w:r>
          </w:p>
        </w:tc>
        <w:tc>
          <w:tcPr>
            <w:tcW w:w="3942" w:type="pct"/>
            <w:vMerge w:val="restart"/>
            <w:shd w:val="clear" w:color="auto" w:fill="auto"/>
          </w:tcPr>
          <w:p w14:paraId="03F01306" w14:textId="77777777" w:rsidR="003B6CE1" w:rsidRPr="003B6CE1" w:rsidRDefault="003B6CE1" w:rsidP="003B6CE1">
            <w:pPr>
              <w:pStyle w:val="18"/>
              <w:widowControl w:val="0"/>
              <w:numPr>
                <w:ilvl w:val="0"/>
                <w:numId w:val="13"/>
              </w:numPr>
              <w:tabs>
                <w:tab w:val="left" w:pos="1723"/>
                <w:tab w:val="left" w:pos="1724"/>
              </w:tabs>
              <w:suppressAutoHyphens/>
              <w:spacing w:line="240" w:lineRule="auto"/>
              <w:ind w:left="360" w:hanging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B6CE1">
              <w:rPr>
                <w:rFonts w:ascii="Times New Roman" w:hAnsi="Times New Roman"/>
                <w:sz w:val="28"/>
                <w:szCs w:val="28"/>
                <w:lang w:val="ru-RU"/>
              </w:rPr>
              <w:t>содержать в порядке и чистоте рабочее место;</w:t>
            </w:r>
          </w:p>
          <w:p w14:paraId="2C167771" w14:textId="77777777" w:rsidR="003B6CE1" w:rsidRPr="003B6CE1" w:rsidRDefault="003B6CE1" w:rsidP="003B6CE1">
            <w:pPr>
              <w:pStyle w:val="18"/>
              <w:widowControl w:val="0"/>
              <w:numPr>
                <w:ilvl w:val="0"/>
                <w:numId w:val="13"/>
              </w:numPr>
              <w:tabs>
                <w:tab w:val="left" w:pos="1723"/>
                <w:tab w:val="left" w:pos="1724"/>
              </w:tabs>
              <w:suppressAutoHyphens/>
              <w:spacing w:line="240" w:lineRule="auto"/>
              <w:ind w:left="360" w:hanging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B6CE1">
              <w:rPr>
                <w:rFonts w:ascii="Times New Roman" w:hAnsi="Times New Roman"/>
                <w:sz w:val="28"/>
                <w:szCs w:val="28"/>
                <w:lang w:val="ru-RU"/>
              </w:rPr>
              <w:t>следить за тем, чтобы вентиляционные отверстия устройств ничем не были закрыты;</w:t>
            </w:r>
          </w:p>
          <w:p w14:paraId="74F0EE9B" w14:textId="77777777" w:rsidR="003B6CE1" w:rsidRPr="003B6CE1" w:rsidRDefault="003B6CE1" w:rsidP="003B6CE1">
            <w:pPr>
              <w:pStyle w:val="18"/>
              <w:widowControl w:val="0"/>
              <w:numPr>
                <w:ilvl w:val="0"/>
                <w:numId w:val="13"/>
              </w:numPr>
              <w:tabs>
                <w:tab w:val="left" w:pos="1723"/>
                <w:tab w:val="left" w:pos="1724"/>
              </w:tabs>
              <w:suppressAutoHyphens/>
              <w:spacing w:line="240" w:lineRule="auto"/>
              <w:ind w:left="360" w:hanging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B6CE1">
              <w:rPr>
                <w:rFonts w:ascii="Times New Roman" w:hAnsi="Times New Roman"/>
                <w:sz w:val="28"/>
                <w:szCs w:val="28"/>
                <w:lang w:val="ru-RU"/>
              </w:rPr>
              <w:t>выполнять требования инструкции по эксплуатации оборудования;</w:t>
            </w:r>
          </w:p>
          <w:p w14:paraId="59FEB83A" w14:textId="77777777" w:rsidR="003B6CE1" w:rsidRPr="003B6CE1" w:rsidRDefault="003B6CE1" w:rsidP="003B6CE1">
            <w:pPr>
              <w:pStyle w:val="18"/>
              <w:widowControl w:val="0"/>
              <w:numPr>
                <w:ilvl w:val="0"/>
                <w:numId w:val="13"/>
              </w:numPr>
              <w:tabs>
                <w:tab w:val="left" w:pos="1723"/>
                <w:tab w:val="left" w:pos="1724"/>
              </w:tabs>
              <w:suppressAutoHyphens/>
              <w:snapToGrid w:val="0"/>
              <w:spacing w:line="240" w:lineRule="auto"/>
              <w:ind w:left="360" w:hanging="360"/>
              <w:jc w:val="both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B6CE1">
              <w:rPr>
                <w:rFonts w:ascii="Times New Roman" w:hAnsi="Times New Roman"/>
                <w:sz w:val="28"/>
                <w:szCs w:val="28"/>
                <w:lang w:val="ru-RU"/>
              </w:rPr>
              <w:t>соблюдать, установленные расписанием, трудовым распорядком регламентированные перерывы в работе, выполнять рекомендованные физические упражнения.</w:t>
            </w:r>
          </w:p>
          <w:p w14:paraId="1BEE7618" w14:textId="77777777" w:rsidR="003B6CE1" w:rsidRPr="003B6CE1" w:rsidRDefault="003B6CE1" w:rsidP="00E8034B">
            <w:pPr>
              <w:pStyle w:val="18"/>
              <w:widowControl w:val="0"/>
              <w:tabs>
                <w:tab w:val="left" w:pos="1723"/>
                <w:tab w:val="left" w:pos="1724"/>
              </w:tabs>
              <w:snapToGrid w:val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3B6CE1">
              <w:rPr>
                <w:rFonts w:ascii="Times New Roman" w:hAnsi="Times New Roman"/>
                <w:b/>
                <w:bCs/>
                <w:sz w:val="28"/>
                <w:szCs w:val="28"/>
              </w:rPr>
              <w:t>Запрещается</w:t>
            </w:r>
            <w:proofErr w:type="spellEnd"/>
            <w:r w:rsidRPr="003B6CE1">
              <w:rPr>
                <w:rFonts w:ascii="Times New Roman" w:hAnsi="Times New Roman"/>
                <w:b/>
                <w:bCs/>
                <w:sz w:val="28"/>
                <w:szCs w:val="28"/>
              </w:rPr>
              <w:t>:</w:t>
            </w:r>
          </w:p>
          <w:p w14:paraId="26353536" w14:textId="77777777" w:rsidR="003B6CE1" w:rsidRPr="003B6CE1" w:rsidRDefault="003B6CE1" w:rsidP="003B6CE1">
            <w:pPr>
              <w:pStyle w:val="18"/>
              <w:widowControl w:val="0"/>
              <w:numPr>
                <w:ilvl w:val="0"/>
                <w:numId w:val="13"/>
              </w:numPr>
              <w:tabs>
                <w:tab w:val="left" w:pos="1723"/>
                <w:tab w:val="left" w:pos="1724"/>
              </w:tabs>
              <w:suppressAutoHyphens/>
              <w:spacing w:line="240" w:lineRule="auto"/>
              <w:ind w:left="360" w:hanging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B6CE1">
              <w:rPr>
                <w:rFonts w:ascii="Times New Roman" w:hAnsi="Times New Roman"/>
                <w:sz w:val="28"/>
                <w:szCs w:val="28"/>
                <w:lang w:val="ru-RU"/>
              </w:rPr>
              <w:t>отключать и подключать интерфейсные кабели периферийных</w:t>
            </w:r>
            <w:r w:rsidRPr="003B6CE1">
              <w:rPr>
                <w:rFonts w:ascii="Times New Roman" w:hAnsi="Times New Roman"/>
                <w:spacing w:val="38"/>
                <w:sz w:val="28"/>
                <w:szCs w:val="28"/>
                <w:lang w:val="ru-RU"/>
              </w:rPr>
              <w:t xml:space="preserve"> </w:t>
            </w:r>
            <w:r w:rsidRPr="003B6CE1">
              <w:rPr>
                <w:rFonts w:ascii="Times New Roman" w:hAnsi="Times New Roman"/>
                <w:sz w:val="28"/>
                <w:szCs w:val="28"/>
                <w:lang w:val="ru-RU"/>
              </w:rPr>
              <w:t>устройств;</w:t>
            </w:r>
          </w:p>
          <w:p w14:paraId="62471ED3" w14:textId="77777777" w:rsidR="003B6CE1" w:rsidRPr="003B6CE1" w:rsidRDefault="003B6CE1" w:rsidP="003B6CE1">
            <w:pPr>
              <w:pStyle w:val="18"/>
              <w:widowControl w:val="0"/>
              <w:numPr>
                <w:ilvl w:val="0"/>
                <w:numId w:val="13"/>
              </w:numPr>
              <w:tabs>
                <w:tab w:val="left" w:pos="1723"/>
                <w:tab w:val="left" w:pos="1724"/>
              </w:tabs>
              <w:suppressAutoHyphens/>
              <w:spacing w:line="240" w:lineRule="auto"/>
              <w:ind w:left="360" w:hanging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B6CE1">
              <w:rPr>
                <w:rFonts w:ascii="Times New Roman" w:hAnsi="Times New Roman"/>
                <w:sz w:val="28"/>
                <w:szCs w:val="28"/>
                <w:lang w:val="ru-RU"/>
              </w:rPr>
              <w:t>класть на устройства средств компьютерной и оргтехники бумаги, папки и прочие посторонние</w:t>
            </w:r>
            <w:r w:rsidRPr="003B6CE1">
              <w:rPr>
                <w:rFonts w:ascii="Times New Roman" w:hAnsi="Times New Roman"/>
                <w:spacing w:val="4"/>
                <w:sz w:val="28"/>
                <w:szCs w:val="28"/>
                <w:lang w:val="ru-RU"/>
              </w:rPr>
              <w:t xml:space="preserve"> </w:t>
            </w:r>
            <w:r w:rsidRPr="003B6CE1">
              <w:rPr>
                <w:rFonts w:ascii="Times New Roman" w:hAnsi="Times New Roman"/>
                <w:sz w:val="28"/>
                <w:szCs w:val="28"/>
                <w:lang w:val="ru-RU"/>
              </w:rPr>
              <w:t>предметы;</w:t>
            </w:r>
          </w:p>
          <w:p w14:paraId="5D76660F" w14:textId="77777777" w:rsidR="003B6CE1" w:rsidRPr="003B6CE1" w:rsidRDefault="003B6CE1" w:rsidP="003B6CE1">
            <w:pPr>
              <w:pStyle w:val="18"/>
              <w:widowControl w:val="0"/>
              <w:numPr>
                <w:ilvl w:val="0"/>
                <w:numId w:val="13"/>
              </w:numPr>
              <w:tabs>
                <w:tab w:val="left" w:pos="1723"/>
                <w:tab w:val="left" w:pos="1724"/>
              </w:tabs>
              <w:suppressAutoHyphens/>
              <w:spacing w:line="240" w:lineRule="auto"/>
              <w:ind w:left="360" w:hanging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B6CE1">
              <w:rPr>
                <w:rFonts w:ascii="Times New Roman" w:hAnsi="Times New Roman"/>
                <w:sz w:val="28"/>
                <w:szCs w:val="28"/>
                <w:lang w:val="ru-RU"/>
              </w:rPr>
              <w:t>прикасаться к задней панели системного блока (процессора) при включенном питании;</w:t>
            </w:r>
          </w:p>
          <w:p w14:paraId="22362C63" w14:textId="77777777" w:rsidR="003B6CE1" w:rsidRPr="003B6CE1" w:rsidRDefault="003B6CE1" w:rsidP="003B6CE1">
            <w:pPr>
              <w:pStyle w:val="18"/>
              <w:widowControl w:val="0"/>
              <w:numPr>
                <w:ilvl w:val="0"/>
                <w:numId w:val="13"/>
              </w:numPr>
              <w:tabs>
                <w:tab w:val="left" w:pos="1723"/>
                <w:tab w:val="left" w:pos="1724"/>
              </w:tabs>
              <w:suppressAutoHyphens/>
              <w:spacing w:line="240" w:lineRule="auto"/>
              <w:ind w:left="360" w:hanging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B6CE1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отключать электропитание во время выполнения </w:t>
            </w:r>
            <w:r w:rsidRPr="003B6CE1">
              <w:rPr>
                <w:rFonts w:ascii="Times New Roman" w:hAnsi="Times New Roman"/>
                <w:sz w:val="28"/>
                <w:szCs w:val="28"/>
                <w:lang w:val="ru-RU"/>
              </w:rPr>
              <w:lastRenderedPageBreak/>
              <w:t>программы,</w:t>
            </w:r>
            <w:r w:rsidRPr="003B6CE1">
              <w:rPr>
                <w:rFonts w:ascii="Times New Roman" w:hAnsi="Times New Roman"/>
                <w:spacing w:val="41"/>
                <w:sz w:val="28"/>
                <w:szCs w:val="28"/>
                <w:lang w:val="ru-RU"/>
              </w:rPr>
              <w:t xml:space="preserve"> </w:t>
            </w:r>
            <w:r w:rsidRPr="003B6CE1">
              <w:rPr>
                <w:rFonts w:ascii="Times New Roman" w:hAnsi="Times New Roman"/>
                <w:sz w:val="28"/>
                <w:szCs w:val="28"/>
                <w:lang w:val="ru-RU"/>
              </w:rPr>
              <w:t>процесса;</w:t>
            </w:r>
          </w:p>
          <w:p w14:paraId="13518AC3" w14:textId="77777777" w:rsidR="003B6CE1" w:rsidRPr="003B6CE1" w:rsidRDefault="003B6CE1" w:rsidP="003B6CE1">
            <w:pPr>
              <w:pStyle w:val="18"/>
              <w:widowControl w:val="0"/>
              <w:numPr>
                <w:ilvl w:val="0"/>
                <w:numId w:val="13"/>
              </w:numPr>
              <w:tabs>
                <w:tab w:val="left" w:pos="1723"/>
                <w:tab w:val="left" w:pos="1724"/>
              </w:tabs>
              <w:suppressAutoHyphens/>
              <w:spacing w:line="240" w:lineRule="auto"/>
              <w:ind w:left="360" w:hanging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B6CE1">
              <w:rPr>
                <w:rFonts w:ascii="Times New Roman" w:hAnsi="Times New Roman"/>
                <w:sz w:val="28"/>
                <w:szCs w:val="28"/>
                <w:lang w:val="ru-RU"/>
              </w:rPr>
              <w:t>допускать попадание влаги, грязи, сыпучих веществ на устройства средств компьютерной и</w:t>
            </w:r>
            <w:r w:rsidRPr="003B6CE1">
              <w:rPr>
                <w:rFonts w:ascii="Times New Roman" w:hAnsi="Times New Roman"/>
                <w:spacing w:val="5"/>
                <w:sz w:val="28"/>
                <w:szCs w:val="28"/>
                <w:lang w:val="ru-RU"/>
              </w:rPr>
              <w:t xml:space="preserve"> </w:t>
            </w:r>
            <w:r w:rsidRPr="003B6CE1">
              <w:rPr>
                <w:rFonts w:ascii="Times New Roman" w:hAnsi="Times New Roman"/>
                <w:sz w:val="28"/>
                <w:szCs w:val="28"/>
                <w:lang w:val="ru-RU"/>
              </w:rPr>
              <w:t>оргтехники;</w:t>
            </w:r>
          </w:p>
          <w:p w14:paraId="3A45288B" w14:textId="77777777" w:rsidR="003B6CE1" w:rsidRPr="003B6CE1" w:rsidRDefault="003B6CE1" w:rsidP="003B6CE1">
            <w:pPr>
              <w:pStyle w:val="18"/>
              <w:widowControl w:val="0"/>
              <w:numPr>
                <w:ilvl w:val="0"/>
                <w:numId w:val="13"/>
              </w:numPr>
              <w:tabs>
                <w:tab w:val="left" w:pos="1723"/>
                <w:tab w:val="left" w:pos="1724"/>
              </w:tabs>
              <w:suppressAutoHyphens/>
              <w:spacing w:line="240" w:lineRule="auto"/>
              <w:ind w:left="360" w:hanging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B6CE1">
              <w:rPr>
                <w:rFonts w:ascii="Times New Roman" w:hAnsi="Times New Roman"/>
                <w:sz w:val="28"/>
                <w:szCs w:val="28"/>
                <w:lang w:val="ru-RU"/>
              </w:rPr>
              <w:t>производить самостоятельно вскрытие и ремонт</w:t>
            </w:r>
            <w:r w:rsidRPr="003B6CE1">
              <w:rPr>
                <w:rFonts w:ascii="Times New Roman" w:hAnsi="Times New Roman"/>
                <w:spacing w:val="26"/>
                <w:sz w:val="28"/>
                <w:szCs w:val="28"/>
                <w:lang w:val="ru-RU"/>
              </w:rPr>
              <w:t xml:space="preserve"> </w:t>
            </w:r>
            <w:r w:rsidRPr="003B6CE1">
              <w:rPr>
                <w:rFonts w:ascii="Times New Roman" w:hAnsi="Times New Roman"/>
                <w:sz w:val="28"/>
                <w:szCs w:val="28"/>
                <w:lang w:val="ru-RU"/>
              </w:rPr>
              <w:t>оборудования;</w:t>
            </w:r>
          </w:p>
          <w:p w14:paraId="0A311DD6" w14:textId="77777777" w:rsidR="003B6CE1" w:rsidRPr="003B6CE1" w:rsidRDefault="003B6CE1" w:rsidP="003B6CE1">
            <w:pPr>
              <w:pStyle w:val="18"/>
              <w:widowControl w:val="0"/>
              <w:numPr>
                <w:ilvl w:val="0"/>
                <w:numId w:val="13"/>
              </w:numPr>
              <w:tabs>
                <w:tab w:val="left" w:pos="1723"/>
                <w:tab w:val="left" w:pos="1724"/>
              </w:tabs>
              <w:suppressAutoHyphens/>
              <w:spacing w:line="240" w:lineRule="auto"/>
              <w:ind w:left="360" w:hanging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B6CE1">
              <w:rPr>
                <w:rFonts w:ascii="Times New Roman" w:hAnsi="Times New Roman"/>
                <w:sz w:val="28"/>
                <w:szCs w:val="28"/>
                <w:lang w:val="ru-RU"/>
              </w:rPr>
              <w:t>производить самостоятельно вскрытие и заправку картриджей принтеров или копиров;</w:t>
            </w:r>
          </w:p>
          <w:p w14:paraId="19525D35" w14:textId="77777777" w:rsidR="003B6CE1" w:rsidRPr="003B6CE1" w:rsidRDefault="003B6CE1" w:rsidP="003B6CE1">
            <w:pPr>
              <w:pStyle w:val="18"/>
              <w:widowControl w:val="0"/>
              <w:numPr>
                <w:ilvl w:val="0"/>
                <w:numId w:val="13"/>
              </w:numPr>
              <w:tabs>
                <w:tab w:val="left" w:pos="1723"/>
                <w:tab w:val="left" w:pos="1724"/>
              </w:tabs>
              <w:suppressAutoHyphens/>
              <w:spacing w:line="240" w:lineRule="auto"/>
              <w:ind w:left="360" w:hanging="36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3B6CE1">
              <w:rPr>
                <w:rFonts w:ascii="Times New Roman" w:hAnsi="Times New Roman"/>
                <w:sz w:val="28"/>
                <w:szCs w:val="28"/>
                <w:lang w:val="ru-RU"/>
              </w:rPr>
              <w:t>работать со снятыми кожухами устройств компьютерной и</w:t>
            </w:r>
            <w:r w:rsidRPr="003B6CE1">
              <w:rPr>
                <w:rFonts w:ascii="Times New Roman" w:hAnsi="Times New Roman"/>
                <w:spacing w:val="33"/>
                <w:sz w:val="28"/>
                <w:szCs w:val="28"/>
                <w:lang w:val="ru-RU"/>
              </w:rPr>
              <w:t xml:space="preserve"> </w:t>
            </w:r>
            <w:r w:rsidRPr="003B6CE1">
              <w:rPr>
                <w:rFonts w:ascii="Times New Roman" w:hAnsi="Times New Roman"/>
                <w:sz w:val="28"/>
                <w:szCs w:val="28"/>
                <w:lang w:val="ru-RU"/>
              </w:rPr>
              <w:t>оргтехники;</w:t>
            </w:r>
          </w:p>
          <w:p w14:paraId="07CE7227" w14:textId="77777777" w:rsidR="003B6CE1" w:rsidRPr="003B6CE1" w:rsidRDefault="003B6CE1" w:rsidP="003B6CE1">
            <w:pPr>
              <w:pStyle w:val="18"/>
              <w:widowControl w:val="0"/>
              <w:numPr>
                <w:ilvl w:val="0"/>
                <w:numId w:val="13"/>
              </w:numPr>
              <w:tabs>
                <w:tab w:val="left" w:pos="1723"/>
                <w:tab w:val="left" w:pos="1724"/>
              </w:tabs>
              <w:suppressAutoHyphens/>
              <w:spacing w:line="240" w:lineRule="auto"/>
              <w:ind w:left="360" w:hanging="360"/>
              <w:rPr>
                <w:sz w:val="28"/>
                <w:szCs w:val="28"/>
                <w:lang w:val="ru-RU"/>
              </w:rPr>
            </w:pPr>
            <w:r w:rsidRPr="003B6CE1">
              <w:rPr>
                <w:rFonts w:ascii="Times New Roman" w:hAnsi="Times New Roman"/>
                <w:sz w:val="28"/>
                <w:szCs w:val="28"/>
                <w:lang w:val="ru-RU"/>
              </w:rPr>
              <w:t>располагаться при работе на расстоянии менее 50 см от экрана монитора.</w:t>
            </w:r>
          </w:p>
        </w:tc>
      </w:tr>
      <w:tr w:rsidR="003B6CE1" w:rsidRPr="003B6CE1" w14:paraId="31F3C423" w14:textId="77777777" w:rsidTr="00E8034B">
        <w:tc>
          <w:tcPr>
            <w:tcW w:w="1058" w:type="pct"/>
            <w:shd w:val="clear" w:color="auto" w:fill="auto"/>
          </w:tcPr>
          <w:p w14:paraId="4DAB2B3F" w14:textId="77777777" w:rsidR="003B6CE1" w:rsidRPr="003B6CE1" w:rsidRDefault="003B6CE1" w:rsidP="00E8034B">
            <w:pPr>
              <w:jc w:val="both"/>
              <w:rPr>
                <w:rFonts w:cs="Times New Roman"/>
                <w:sz w:val="28"/>
                <w:szCs w:val="28"/>
              </w:rPr>
            </w:pPr>
            <w:r w:rsidRPr="003B6CE1">
              <w:rPr>
                <w:rFonts w:cs="Times New Roman"/>
                <w:sz w:val="28"/>
                <w:szCs w:val="28"/>
              </w:rPr>
              <w:t>Маршрутизатор</w:t>
            </w:r>
          </w:p>
        </w:tc>
        <w:tc>
          <w:tcPr>
            <w:tcW w:w="3942" w:type="pct"/>
            <w:vMerge/>
            <w:shd w:val="clear" w:color="auto" w:fill="auto"/>
          </w:tcPr>
          <w:p w14:paraId="3AA6F437" w14:textId="77777777" w:rsidR="003B6CE1" w:rsidRPr="003B6CE1" w:rsidRDefault="003B6CE1" w:rsidP="00E8034B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</w:tr>
      <w:tr w:rsidR="003B6CE1" w:rsidRPr="003B6CE1" w14:paraId="4ED8BD35" w14:textId="77777777" w:rsidTr="00E8034B">
        <w:tc>
          <w:tcPr>
            <w:tcW w:w="1058" w:type="pct"/>
            <w:shd w:val="clear" w:color="auto" w:fill="auto"/>
          </w:tcPr>
          <w:p w14:paraId="6FB84A9A" w14:textId="77777777" w:rsidR="003B6CE1" w:rsidRPr="003B6CE1" w:rsidRDefault="003B6CE1" w:rsidP="00E8034B">
            <w:pPr>
              <w:jc w:val="both"/>
              <w:rPr>
                <w:rFonts w:cs="Times New Roman"/>
                <w:sz w:val="28"/>
                <w:szCs w:val="28"/>
              </w:rPr>
            </w:pPr>
            <w:r w:rsidRPr="003B6CE1">
              <w:rPr>
                <w:rFonts w:cs="Times New Roman"/>
                <w:sz w:val="28"/>
                <w:szCs w:val="28"/>
              </w:rPr>
              <w:t>Коммутатор</w:t>
            </w:r>
          </w:p>
        </w:tc>
        <w:tc>
          <w:tcPr>
            <w:tcW w:w="3942" w:type="pct"/>
            <w:vMerge/>
            <w:shd w:val="clear" w:color="auto" w:fill="auto"/>
          </w:tcPr>
          <w:p w14:paraId="0C12F8A0" w14:textId="77777777" w:rsidR="003B6CE1" w:rsidRPr="003B6CE1" w:rsidRDefault="003B6CE1" w:rsidP="00E8034B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</w:tr>
      <w:tr w:rsidR="003B6CE1" w:rsidRPr="003B6CE1" w14:paraId="5F5450F9" w14:textId="77777777" w:rsidTr="00E8034B">
        <w:tc>
          <w:tcPr>
            <w:tcW w:w="1058" w:type="pct"/>
            <w:shd w:val="clear" w:color="auto" w:fill="auto"/>
          </w:tcPr>
          <w:p w14:paraId="6BDF8519" w14:textId="77777777" w:rsidR="003B6CE1" w:rsidRPr="003B6CE1" w:rsidRDefault="003B6CE1" w:rsidP="00E8034B">
            <w:pPr>
              <w:jc w:val="both"/>
              <w:rPr>
                <w:rFonts w:cs="Times New Roman"/>
                <w:sz w:val="28"/>
                <w:szCs w:val="28"/>
              </w:rPr>
            </w:pPr>
            <w:r w:rsidRPr="003B6CE1">
              <w:rPr>
                <w:rFonts w:cs="Times New Roman"/>
                <w:sz w:val="28"/>
                <w:szCs w:val="28"/>
              </w:rPr>
              <w:t>IP-телефон</w:t>
            </w:r>
          </w:p>
        </w:tc>
        <w:tc>
          <w:tcPr>
            <w:tcW w:w="3942" w:type="pct"/>
            <w:vMerge/>
            <w:shd w:val="clear" w:color="auto" w:fill="auto"/>
          </w:tcPr>
          <w:p w14:paraId="79021108" w14:textId="77777777" w:rsidR="003B6CE1" w:rsidRPr="003B6CE1" w:rsidRDefault="003B6CE1" w:rsidP="00E8034B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</w:tr>
      <w:tr w:rsidR="003B6CE1" w:rsidRPr="003B6CE1" w14:paraId="790C1D13" w14:textId="77777777" w:rsidTr="00E8034B">
        <w:tc>
          <w:tcPr>
            <w:tcW w:w="1058" w:type="pct"/>
            <w:shd w:val="clear" w:color="auto" w:fill="auto"/>
          </w:tcPr>
          <w:p w14:paraId="40B33E0B" w14:textId="77777777" w:rsidR="003B6CE1" w:rsidRPr="003B6CE1" w:rsidRDefault="003B6CE1" w:rsidP="00E8034B">
            <w:pPr>
              <w:jc w:val="both"/>
              <w:rPr>
                <w:rFonts w:cs="Times New Roman"/>
                <w:sz w:val="28"/>
                <w:szCs w:val="28"/>
              </w:rPr>
            </w:pPr>
            <w:r w:rsidRPr="003B6CE1">
              <w:rPr>
                <w:rFonts w:cs="Times New Roman"/>
                <w:sz w:val="28"/>
                <w:szCs w:val="28"/>
              </w:rPr>
              <w:t>Межсетевой экран</w:t>
            </w:r>
          </w:p>
        </w:tc>
        <w:tc>
          <w:tcPr>
            <w:tcW w:w="3942" w:type="pct"/>
            <w:vMerge/>
            <w:shd w:val="clear" w:color="auto" w:fill="auto"/>
          </w:tcPr>
          <w:p w14:paraId="376000D1" w14:textId="77777777" w:rsidR="003B6CE1" w:rsidRPr="003B6CE1" w:rsidRDefault="003B6CE1" w:rsidP="00E8034B">
            <w:pPr>
              <w:jc w:val="both"/>
              <w:rPr>
                <w:rFonts w:eastAsia="Times New Roman" w:cs="Times New Roman"/>
                <w:sz w:val="28"/>
                <w:szCs w:val="28"/>
              </w:rPr>
            </w:pPr>
          </w:p>
        </w:tc>
      </w:tr>
    </w:tbl>
    <w:p w14:paraId="60C46939" w14:textId="1B8DAEA5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</w:t>
      </w:r>
      <w:r w:rsidRPr="003B6CE1">
        <w:rPr>
          <w:rFonts w:cs="Times New Roman"/>
          <w:sz w:val="28"/>
          <w:szCs w:val="28"/>
        </w:rPr>
        <w:t>.2. При выполнении конкурсных заданий и уборке рабочих мест:</w:t>
      </w:r>
    </w:p>
    <w:p w14:paraId="6A058B58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14:paraId="71BF8E6D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соблюдать настоящую инструкцию;</w:t>
      </w:r>
    </w:p>
    <w:p w14:paraId="5CC7D52C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14:paraId="7949D046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поддерживать порядок и чистоту на рабочем месте;</w:t>
      </w:r>
    </w:p>
    <w:p w14:paraId="1FC7FEB9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рабочий инструмент располагать таким образом, чтобы исключалась возможность его скатывания и падения;</w:t>
      </w:r>
    </w:p>
    <w:p w14:paraId="5683CB42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выполнять конкурсные задания только исправным инструментом;</w:t>
      </w:r>
    </w:p>
    <w:p w14:paraId="19198AD4" w14:textId="14352A6F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4</w:t>
      </w:r>
      <w:r w:rsidRPr="003B6CE1">
        <w:rPr>
          <w:rFonts w:cs="Times New Roman"/>
          <w:sz w:val="28"/>
          <w:szCs w:val="28"/>
        </w:rPr>
        <w:t>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14:paraId="03EFB76B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</w:p>
    <w:p w14:paraId="1E5C3387" w14:textId="43A73FD8" w:rsidR="003B6CE1" w:rsidRPr="003B6CE1" w:rsidRDefault="003B6CE1" w:rsidP="003B6CE1">
      <w:pPr>
        <w:pStyle w:val="2"/>
        <w:spacing w:before="120"/>
        <w:ind w:firstLine="709"/>
        <w:rPr>
          <w:rFonts w:ascii="Times New Roman" w:hAnsi="Times New Roman"/>
        </w:rPr>
      </w:pPr>
      <w:bookmarkStart w:id="7" w:name="_Toc507427599"/>
      <w:r>
        <w:rPr>
          <w:rFonts w:ascii="Times New Roman" w:hAnsi="Times New Roman"/>
        </w:rPr>
        <w:t>5</w:t>
      </w:r>
      <w:r w:rsidRPr="003B6CE1">
        <w:rPr>
          <w:rFonts w:ascii="Times New Roman" w:hAnsi="Times New Roman"/>
        </w:rPr>
        <w:t>. Требования охраны труда в аварийных ситуациях</w:t>
      </w:r>
      <w:bookmarkEnd w:id="7"/>
    </w:p>
    <w:p w14:paraId="52318999" w14:textId="2D29F2BA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</w:t>
      </w:r>
      <w:r w:rsidRPr="003B6CE1">
        <w:rPr>
          <w:rFonts w:cs="Times New Roman"/>
          <w:sz w:val="28"/>
          <w:szCs w:val="28"/>
        </w:rPr>
        <w:t>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14:paraId="51789E54" w14:textId="7E33791E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</w:t>
      </w:r>
      <w:r w:rsidRPr="003B6CE1">
        <w:rPr>
          <w:rFonts w:cs="Times New Roman"/>
          <w:sz w:val="28"/>
          <w:szCs w:val="28"/>
        </w:rPr>
        <w:t>.2. В случае возникновения у участника плохого самочувствия или получения травмы сообщить об этом эксперту.</w:t>
      </w:r>
    </w:p>
    <w:p w14:paraId="1B5EDE00" w14:textId="662D44D1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</w:t>
      </w:r>
      <w:r w:rsidRPr="003B6CE1">
        <w:rPr>
          <w:rFonts w:cs="Times New Roman"/>
          <w:sz w:val="28"/>
          <w:szCs w:val="28"/>
        </w:rPr>
        <w:t>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14:paraId="2177658B" w14:textId="699850E6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</w:t>
      </w:r>
      <w:r w:rsidRPr="003B6CE1">
        <w:rPr>
          <w:rFonts w:cs="Times New Roman"/>
          <w:sz w:val="28"/>
          <w:szCs w:val="28"/>
        </w:rPr>
        <w:t xml:space="preserve">.4. При несчастном случае или внезапном заболевании необходимо в первую очередь отключить питание электрооборудования, сообщить о </w:t>
      </w:r>
      <w:r w:rsidRPr="003B6CE1">
        <w:rPr>
          <w:rFonts w:cs="Times New Roman"/>
          <w:sz w:val="28"/>
          <w:szCs w:val="28"/>
        </w:rPr>
        <w:lastRenderedPageBreak/>
        <w:t>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14:paraId="7C7F3A2B" w14:textId="0FF5CEF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</w:t>
      </w:r>
      <w:r w:rsidRPr="003B6CE1">
        <w:rPr>
          <w:rFonts w:cs="Times New Roman"/>
          <w:sz w:val="28"/>
          <w:szCs w:val="28"/>
        </w:rPr>
        <w:t>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14:paraId="37E7780F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45F5BBC7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14:paraId="7F31A372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2E584AAB" w14:textId="12C46083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5</w:t>
      </w:r>
      <w:r w:rsidRPr="003B6CE1">
        <w:rPr>
          <w:rFonts w:cs="Times New Roman"/>
          <w:sz w:val="28"/>
          <w:szCs w:val="28"/>
        </w:rPr>
        <w:t>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14:paraId="0C355E83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767779A4" w14:textId="1AB7D0A0" w:rsidR="003B6CE1" w:rsidRPr="003B6CE1" w:rsidRDefault="003B6CE1" w:rsidP="003B6CE1">
      <w:pPr>
        <w:pStyle w:val="2"/>
        <w:spacing w:before="120"/>
        <w:ind w:firstLine="709"/>
        <w:rPr>
          <w:rFonts w:ascii="Times New Roman" w:hAnsi="Times New Roman"/>
        </w:rPr>
      </w:pPr>
      <w:bookmarkStart w:id="8" w:name="_Toc507427600"/>
      <w:r>
        <w:rPr>
          <w:rFonts w:ascii="Times New Roman" w:hAnsi="Times New Roman"/>
        </w:rPr>
        <w:t>6</w:t>
      </w:r>
      <w:r w:rsidRPr="003B6CE1">
        <w:rPr>
          <w:rFonts w:ascii="Times New Roman" w:hAnsi="Times New Roman"/>
        </w:rPr>
        <w:t>.Требование охраны труда по окончании работ</w:t>
      </w:r>
      <w:bookmarkEnd w:id="8"/>
    </w:p>
    <w:p w14:paraId="60826F4E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После окончания работ каждый участник обязан:</w:t>
      </w:r>
    </w:p>
    <w:p w14:paraId="06F4DE61" w14:textId="4904033C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</w:t>
      </w:r>
      <w:r w:rsidRPr="003B6CE1">
        <w:rPr>
          <w:rFonts w:cs="Times New Roman"/>
          <w:sz w:val="28"/>
          <w:szCs w:val="28"/>
        </w:rPr>
        <w:t xml:space="preserve">.1. Привести в порядок рабочее место. </w:t>
      </w:r>
    </w:p>
    <w:p w14:paraId="7B03D6F2" w14:textId="3A6F5174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</w:t>
      </w:r>
      <w:r w:rsidRPr="003B6CE1">
        <w:rPr>
          <w:rFonts w:cs="Times New Roman"/>
          <w:sz w:val="28"/>
          <w:szCs w:val="28"/>
        </w:rPr>
        <w:t>.2. Убрать средства индивидуальной защиты в отведенное для хранений место.</w:t>
      </w:r>
    </w:p>
    <w:p w14:paraId="5D5A0C74" w14:textId="6E94145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</w:t>
      </w:r>
      <w:r w:rsidRPr="003B6CE1">
        <w:rPr>
          <w:rFonts w:cs="Times New Roman"/>
          <w:sz w:val="28"/>
          <w:szCs w:val="28"/>
        </w:rPr>
        <w:t>.3. Отключить инструмент и оборудование от сети.</w:t>
      </w:r>
    </w:p>
    <w:p w14:paraId="629CB8CC" w14:textId="5F023258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</w:t>
      </w:r>
      <w:r w:rsidRPr="003B6CE1">
        <w:rPr>
          <w:rFonts w:cs="Times New Roman"/>
          <w:sz w:val="28"/>
          <w:szCs w:val="28"/>
        </w:rPr>
        <w:t>.4. Инструмент убрать в специально предназначенное для хранений место.</w:t>
      </w:r>
    </w:p>
    <w:p w14:paraId="316A5136" w14:textId="5AE18C99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6</w:t>
      </w:r>
      <w:r w:rsidRPr="003B6CE1">
        <w:rPr>
          <w:rFonts w:cs="Times New Roman"/>
          <w:sz w:val="28"/>
          <w:szCs w:val="28"/>
        </w:rPr>
        <w:t>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14:paraId="56BA5C0F" w14:textId="77777777" w:rsidR="003B6CE1" w:rsidRPr="003B6CE1" w:rsidRDefault="003B6CE1" w:rsidP="003B6CE1">
      <w:pPr>
        <w:jc w:val="center"/>
        <w:rPr>
          <w:rFonts w:cs="Times New Roman"/>
          <w:sz w:val="28"/>
          <w:szCs w:val="28"/>
        </w:rPr>
      </w:pPr>
    </w:p>
    <w:p w14:paraId="466A8450" w14:textId="77777777" w:rsidR="003B6CE1" w:rsidRPr="003B6CE1" w:rsidRDefault="003B6CE1" w:rsidP="003B6CE1">
      <w:pPr>
        <w:pStyle w:val="1"/>
        <w:spacing w:before="120" w:line="240" w:lineRule="auto"/>
        <w:ind w:firstLine="709"/>
        <w:rPr>
          <w:rFonts w:ascii="Times New Roman" w:hAnsi="Times New Roman"/>
          <w:color w:val="auto"/>
        </w:rPr>
      </w:pPr>
      <w:r w:rsidRPr="003B6CE1">
        <w:rPr>
          <w:rFonts w:ascii="Times New Roman" w:hAnsi="Times New Roman"/>
        </w:rPr>
        <w:br w:type="page"/>
      </w:r>
      <w:bookmarkStart w:id="9" w:name="_Toc507427601"/>
      <w:r w:rsidRPr="003B6CE1">
        <w:rPr>
          <w:rFonts w:ascii="Times New Roman" w:hAnsi="Times New Roman"/>
          <w:color w:val="auto"/>
        </w:rPr>
        <w:lastRenderedPageBreak/>
        <w:t>Инструкция по охране труда для экспертов</w:t>
      </w:r>
      <w:bookmarkEnd w:id="9"/>
    </w:p>
    <w:p w14:paraId="7F62DB3B" w14:textId="77777777" w:rsidR="003B6CE1" w:rsidRPr="003B6CE1" w:rsidRDefault="003B6CE1" w:rsidP="003B6CE1">
      <w:pPr>
        <w:spacing w:before="120" w:after="120"/>
        <w:ind w:firstLine="709"/>
        <w:jc w:val="center"/>
        <w:rPr>
          <w:rFonts w:cs="Times New Roman"/>
          <w:sz w:val="28"/>
          <w:szCs w:val="28"/>
        </w:rPr>
      </w:pPr>
    </w:p>
    <w:p w14:paraId="0E817566" w14:textId="77777777" w:rsidR="003B6CE1" w:rsidRPr="003B6CE1" w:rsidRDefault="003B6CE1" w:rsidP="003B6CE1">
      <w:pPr>
        <w:pStyle w:val="1"/>
        <w:spacing w:before="120" w:line="240" w:lineRule="auto"/>
        <w:ind w:firstLine="709"/>
        <w:rPr>
          <w:rFonts w:ascii="Times New Roman" w:hAnsi="Times New Roman"/>
          <w:i/>
          <w:color w:val="auto"/>
        </w:rPr>
      </w:pPr>
      <w:bookmarkStart w:id="10" w:name="_Toc507427602"/>
      <w:r w:rsidRPr="003B6CE1">
        <w:rPr>
          <w:rFonts w:ascii="Times New Roman" w:hAnsi="Times New Roman"/>
          <w:i/>
          <w:color w:val="auto"/>
        </w:rPr>
        <w:t>1.Общие требования охраны труда</w:t>
      </w:r>
      <w:bookmarkEnd w:id="10"/>
    </w:p>
    <w:p w14:paraId="1781936A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1.1. К работе в качестве эксперта Компетенции «Сетевое и системное администрирование» допускаются Эксперты, прошедшие специальное обучение и не имеющие противопоказаний по состоянию здоровья.</w:t>
      </w:r>
    </w:p>
    <w:p w14:paraId="6100F650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14:paraId="7CF64CBA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1.3. В процессе контроля выполнения конкурсных заданий и нахождения на территории и в помещениях Эксперт обязан четко соблюдать:</w:t>
      </w:r>
    </w:p>
    <w:p w14:paraId="0FEA6A78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 xml:space="preserve">- инструкции по охране труда и технике безопасности; </w:t>
      </w:r>
    </w:p>
    <w:p w14:paraId="2F032A7A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правила пожарной безопасности, знать места расположения первичных средств пожаротушения и планов эвакуации.</w:t>
      </w:r>
    </w:p>
    <w:p w14:paraId="27815C98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расписание и график проведения конкурсного задания, установленные режимы труда и отдыха.</w:t>
      </w:r>
    </w:p>
    <w:p w14:paraId="28C9F7A1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14:paraId="672DAF1B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— электрический ток;</w:t>
      </w:r>
    </w:p>
    <w:p w14:paraId="5EA393EC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—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14:paraId="446E9AE7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— шум, обусловленный конструкцией оргтехники;</w:t>
      </w:r>
    </w:p>
    <w:p w14:paraId="62396569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— химические вещества, выделяющиеся при работе оргтехники;</w:t>
      </w:r>
    </w:p>
    <w:p w14:paraId="4EF450A6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— зрительное перенапряжение при работе с ПК.</w:t>
      </w:r>
    </w:p>
    <w:p w14:paraId="0DC6D28A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При наблюдении, за выполнением конкурсного задания участниками, на Эксперта могут воздействовать следующие вредные и (или) опасные производственные факторы:</w:t>
      </w:r>
    </w:p>
    <w:p w14:paraId="1F87B0A2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Физические:</w:t>
      </w:r>
    </w:p>
    <w:p w14:paraId="338FE8AE" w14:textId="77777777" w:rsidR="003B6CE1" w:rsidRPr="003B6CE1" w:rsidRDefault="003B6CE1" w:rsidP="003B6CE1">
      <w:pPr>
        <w:numPr>
          <w:ilvl w:val="0"/>
          <w:numId w:val="10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режущие и колющие предметы;</w:t>
      </w:r>
    </w:p>
    <w:p w14:paraId="32DE2D09" w14:textId="77777777" w:rsidR="003B6CE1" w:rsidRPr="003B6CE1" w:rsidRDefault="003B6CE1" w:rsidP="003B6CE1">
      <w:pPr>
        <w:numPr>
          <w:ilvl w:val="0"/>
          <w:numId w:val="10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  <w:lang w:bidi="ru-RU"/>
        </w:rPr>
        <w:t xml:space="preserve">повышенный уровень электромагнитного излучения; </w:t>
      </w:r>
    </w:p>
    <w:p w14:paraId="1072733C" w14:textId="77777777" w:rsidR="003B6CE1" w:rsidRPr="003B6CE1" w:rsidRDefault="003B6CE1" w:rsidP="003B6CE1">
      <w:pPr>
        <w:numPr>
          <w:ilvl w:val="0"/>
          <w:numId w:val="10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  <w:lang w:bidi="ru-RU"/>
        </w:rPr>
        <w:t xml:space="preserve">повышенный уровень статического электричества; </w:t>
      </w:r>
    </w:p>
    <w:p w14:paraId="11BB8AC8" w14:textId="77777777" w:rsidR="003B6CE1" w:rsidRPr="003B6CE1" w:rsidRDefault="003B6CE1" w:rsidP="003B6CE1">
      <w:pPr>
        <w:numPr>
          <w:ilvl w:val="0"/>
          <w:numId w:val="10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  <w:lang w:bidi="ru-RU"/>
        </w:rPr>
        <w:t xml:space="preserve">повышенная яркость светового изображения; </w:t>
      </w:r>
    </w:p>
    <w:p w14:paraId="62C7E728" w14:textId="77777777" w:rsidR="003B6CE1" w:rsidRPr="003B6CE1" w:rsidRDefault="003B6CE1" w:rsidP="003B6CE1">
      <w:pPr>
        <w:numPr>
          <w:ilvl w:val="0"/>
          <w:numId w:val="10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  <w:lang w:bidi="ru-RU"/>
        </w:rPr>
        <w:t xml:space="preserve">повышенный уровень пульсации светового потока; </w:t>
      </w:r>
    </w:p>
    <w:p w14:paraId="29FBD4D5" w14:textId="77777777" w:rsidR="003B6CE1" w:rsidRPr="003B6CE1" w:rsidRDefault="003B6CE1" w:rsidP="003B6CE1">
      <w:pPr>
        <w:numPr>
          <w:ilvl w:val="0"/>
          <w:numId w:val="10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  <w:lang w:bidi="ru-RU"/>
        </w:rPr>
        <w:t xml:space="preserve">повышенное значение напряжения в электрической цепи, замыкание которой может произойти через тело человека; </w:t>
      </w:r>
    </w:p>
    <w:p w14:paraId="3D20A70D" w14:textId="77777777" w:rsidR="003B6CE1" w:rsidRPr="003B6CE1" w:rsidRDefault="003B6CE1" w:rsidP="003B6CE1">
      <w:pPr>
        <w:numPr>
          <w:ilvl w:val="0"/>
          <w:numId w:val="10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  <w:lang w:bidi="ru-RU"/>
        </w:rPr>
        <w:lastRenderedPageBreak/>
        <w:t xml:space="preserve">повышенный или пониженный уровень освещенности; </w:t>
      </w:r>
    </w:p>
    <w:p w14:paraId="28B575FD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  <w:lang w:bidi="ru-RU"/>
        </w:rPr>
        <w:t xml:space="preserve">повышенный уровень прямой и отраженной </w:t>
      </w:r>
      <w:proofErr w:type="gramStart"/>
      <w:r w:rsidRPr="003B6CE1">
        <w:rPr>
          <w:rFonts w:cs="Times New Roman"/>
          <w:sz w:val="28"/>
          <w:szCs w:val="28"/>
          <w:lang w:bidi="ru-RU"/>
        </w:rPr>
        <w:t>блёскости.</w:t>
      </w:r>
      <w:r w:rsidRPr="003B6CE1">
        <w:rPr>
          <w:rFonts w:cs="Times New Roman"/>
          <w:sz w:val="28"/>
          <w:szCs w:val="28"/>
        </w:rPr>
        <w:t>-</w:t>
      </w:r>
      <w:proofErr w:type="gramEnd"/>
    </w:p>
    <w:p w14:paraId="547C43B3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Психологические:</w:t>
      </w:r>
    </w:p>
    <w:p w14:paraId="3E3E0D3C" w14:textId="77777777" w:rsidR="003B6CE1" w:rsidRPr="003B6CE1" w:rsidRDefault="003B6CE1" w:rsidP="003B6CE1">
      <w:pPr>
        <w:numPr>
          <w:ilvl w:val="0"/>
          <w:numId w:val="14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  <w:lang w:bidi="ru-RU"/>
        </w:rPr>
        <w:t xml:space="preserve">напряжение зрения и внимания; </w:t>
      </w:r>
    </w:p>
    <w:p w14:paraId="6D8E7D27" w14:textId="77777777" w:rsidR="003B6CE1" w:rsidRPr="003B6CE1" w:rsidRDefault="003B6CE1" w:rsidP="003B6CE1">
      <w:pPr>
        <w:numPr>
          <w:ilvl w:val="0"/>
          <w:numId w:val="14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  <w:lang w:bidi="ru-RU"/>
        </w:rPr>
        <w:t xml:space="preserve">интеллектуальные и эмоциональные нагрузки; </w:t>
      </w:r>
    </w:p>
    <w:p w14:paraId="0E643084" w14:textId="77777777" w:rsidR="003B6CE1" w:rsidRPr="003B6CE1" w:rsidRDefault="003B6CE1" w:rsidP="003B6CE1">
      <w:pPr>
        <w:numPr>
          <w:ilvl w:val="0"/>
          <w:numId w:val="14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  <w:lang w:bidi="ru-RU"/>
        </w:rPr>
        <w:t xml:space="preserve">длительные статические нагрузки; </w:t>
      </w:r>
    </w:p>
    <w:p w14:paraId="34A5E86F" w14:textId="77777777" w:rsidR="003B6CE1" w:rsidRPr="003B6CE1" w:rsidRDefault="003B6CE1" w:rsidP="003B6CE1">
      <w:pPr>
        <w:numPr>
          <w:ilvl w:val="0"/>
          <w:numId w:val="14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  <w:lang w:bidi="ru-RU"/>
        </w:rPr>
        <w:t>монотонность труда;</w:t>
      </w:r>
    </w:p>
    <w:p w14:paraId="5BD2B1CE" w14:textId="77777777" w:rsidR="003B6CE1" w:rsidRPr="003B6CE1" w:rsidRDefault="003B6CE1" w:rsidP="003B6CE1">
      <w:pPr>
        <w:numPr>
          <w:ilvl w:val="0"/>
          <w:numId w:val="14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чрезмерное напряжение внимания;</w:t>
      </w:r>
    </w:p>
    <w:p w14:paraId="3CFC109D" w14:textId="77777777" w:rsidR="003B6CE1" w:rsidRPr="003B6CE1" w:rsidRDefault="003B6CE1" w:rsidP="003B6CE1">
      <w:pPr>
        <w:numPr>
          <w:ilvl w:val="0"/>
          <w:numId w:val="14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усиленная нагрузка на зрение.</w:t>
      </w:r>
    </w:p>
    <w:p w14:paraId="2D163CA4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1.5. Применяемые во время выполнения конкурсного задания средства индивидуальной защиты:</w:t>
      </w:r>
    </w:p>
    <w:p w14:paraId="49211EBE" w14:textId="77777777" w:rsidR="003B6CE1" w:rsidRPr="003B6CE1" w:rsidRDefault="003B6CE1" w:rsidP="003B6CE1">
      <w:pPr>
        <w:numPr>
          <w:ilvl w:val="0"/>
          <w:numId w:val="14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беруши (при наличии повышенного шума на площадке).</w:t>
      </w:r>
    </w:p>
    <w:p w14:paraId="16A53D96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</w:p>
    <w:p w14:paraId="5C385FCF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1.6. Знаки безопасности, используемые на рабочих местах участников, для обозначения присутствующих опасностей:</w:t>
      </w:r>
    </w:p>
    <w:p w14:paraId="79C06A80" w14:textId="77777777" w:rsidR="003B6CE1" w:rsidRPr="003B6CE1" w:rsidRDefault="003B6CE1" w:rsidP="003B6CE1">
      <w:pPr>
        <w:numPr>
          <w:ilvl w:val="0"/>
          <w:numId w:val="14"/>
        </w:numPr>
        <w:spacing w:before="120" w:after="120" w:line="259" w:lineRule="auto"/>
        <w:jc w:val="both"/>
        <w:outlineLvl w:val="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Знаков безопасности на рабочих местах не предусмотрено</w:t>
      </w:r>
    </w:p>
    <w:p w14:paraId="65C2BCB0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</w:p>
    <w:p w14:paraId="7ACDA671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14:paraId="3E773C94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В помещении Экспертов Компетенции «</w:t>
      </w:r>
      <w:r w:rsidRPr="003B6CE1">
        <w:rPr>
          <w:rFonts w:cs="Times New Roman"/>
          <w:sz w:val="28"/>
          <w:szCs w:val="28"/>
          <w:lang w:eastAsia="zh-CN"/>
        </w:rPr>
        <w:t>Сетевое и системное администрирование</w:t>
      </w:r>
      <w:r w:rsidRPr="003B6CE1">
        <w:rPr>
          <w:rFonts w:cs="Times New Roman"/>
          <w:sz w:val="28"/>
          <w:szCs w:val="28"/>
        </w:rPr>
        <w:t>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14:paraId="7F5BD998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14:paraId="01B7A8A3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1.8. Эксперты, допустившие невыполнение или нарушение инструкции по охране труда, привлекаются к ответственности в соответствии со специальными правилами компетенции, а при необходимости согласно действующему законодательству.</w:t>
      </w:r>
    </w:p>
    <w:p w14:paraId="7DCD37F9" w14:textId="77777777" w:rsidR="003B6CE1" w:rsidRPr="003B6CE1" w:rsidRDefault="003B6CE1" w:rsidP="003B6CE1">
      <w:pPr>
        <w:pStyle w:val="1"/>
        <w:spacing w:before="120" w:line="240" w:lineRule="auto"/>
        <w:ind w:firstLine="709"/>
        <w:rPr>
          <w:rFonts w:ascii="Times New Roman" w:hAnsi="Times New Roman"/>
          <w:i/>
          <w:color w:val="auto"/>
        </w:rPr>
      </w:pPr>
      <w:bookmarkStart w:id="11" w:name="_Toc507427603"/>
      <w:r w:rsidRPr="003B6CE1">
        <w:rPr>
          <w:rFonts w:ascii="Times New Roman" w:hAnsi="Times New Roman"/>
          <w:i/>
          <w:color w:val="auto"/>
        </w:rPr>
        <w:t>2.Требования охраны труда перед началом работы</w:t>
      </w:r>
      <w:bookmarkEnd w:id="11"/>
    </w:p>
    <w:p w14:paraId="44E94598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Перед началом работы Эксперты должны выполнить следующее:</w:t>
      </w:r>
    </w:p>
    <w:p w14:paraId="441FA59F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 xml:space="preserve">2.1. В день С-1,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</w:t>
      </w:r>
      <w:r w:rsidRPr="003B6CE1">
        <w:rPr>
          <w:rFonts w:cs="Times New Roman"/>
          <w:sz w:val="28"/>
          <w:szCs w:val="28"/>
        </w:rPr>
        <w:lastRenderedPageBreak/>
        <w:t>кабинетами, питьевой воды, проконтролировать подготовку рабочих мест участников в соответствии с Техническим описанием компетенции.</w:t>
      </w:r>
    </w:p>
    <w:p w14:paraId="0D219098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участниками рабочих мест, инструмента и оборудования.</w:t>
      </w:r>
    </w:p>
    <w:p w14:paraId="5BB4C3CD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</w:r>
    </w:p>
    <w:p w14:paraId="40C86C3C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2.3. Ежедневно, перед началом работ на конкурсной площадке и в помещении экспертов необходимо:</w:t>
      </w:r>
    </w:p>
    <w:p w14:paraId="63ED0EB0" w14:textId="77777777" w:rsidR="003B6CE1" w:rsidRPr="003B6CE1" w:rsidRDefault="003B6CE1" w:rsidP="003B6CE1">
      <w:pPr>
        <w:tabs>
          <w:tab w:val="left" w:pos="709"/>
        </w:tabs>
        <w:spacing w:before="120" w:after="120"/>
        <w:ind w:firstLine="70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осмотреть рабочие места экспертов и участников;</w:t>
      </w:r>
    </w:p>
    <w:p w14:paraId="18596E6D" w14:textId="77777777" w:rsidR="003B6CE1" w:rsidRPr="003B6CE1" w:rsidRDefault="003B6CE1" w:rsidP="003B6CE1">
      <w:pPr>
        <w:tabs>
          <w:tab w:val="left" w:pos="709"/>
        </w:tabs>
        <w:spacing w:before="120" w:after="120"/>
        <w:ind w:firstLine="70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-привести в порядок рабочее место эксперта;</w:t>
      </w:r>
    </w:p>
    <w:p w14:paraId="39EE0212" w14:textId="77777777" w:rsidR="003B6CE1" w:rsidRPr="003B6CE1" w:rsidRDefault="003B6CE1" w:rsidP="003B6CE1">
      <w:pPr>
        <w:tabs>
          <w:tab w:val="left" w:pos="709"/>
        </w:tabs>
        <w:spacing w:before="120" w:after="120"/>
        <w:ind w:firstLine="70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-проверить правильность подключения оборудования в электросеть;</w:t>
      </w:r>
    </w:p>
    <w:p w14:paraId="7AD24866" w14:textId="77777777" w:rsidR="003B6CE1" w:rsidRPr="003B6CE1" w:rsidRDefault="003B6CE1" w:rsidP="003B6CE1">
      <w:pPr>
        <w:tabs>
          <w:tab w:val="left" w:pos="709"/>
        </w:tabs>
        <w:spacing w:before="120" w:after="120"/>
        <w:ind w:firstLine="70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одеть необходимые средства индивидуальной защиты;</w:t>
      </w:r>
    </w:p>
    <w:p w14:paraId="7030656A" w14:textId="77777777" w:rsidR="003B6CE1" w:rsidRPr="003B6CE1" w:rsidRDefault="003B6CE1" w:rsidP="003B6CE1">
      <w:pPr>
        <w:tabs>
          <w:tab w:val="left" w:pos="709"/>
        </w:tabs>
        <w:spacing w:before="120" w:after="120"/>
        <w:ind w:firstLine="709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</w:r>
    </w:p>
    <w:p w14:paraId="0BAF9729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14:paraId="6A46B8EA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14:paraId="3630CB9D" w14:textId="77777777" w:rsidR="003B6CE1" w:rsidRPr="003B6CE1" w:rsidRDefault="003B6CE1" w:rsidP="003B6CE1">
      <w:pPr>
        <w:pStyle w:val="1"/>
        <w:spacing w:before="120" w:line="240" w:lineRule="auto"/>
        <w:ind w:firstLine="709"/>
        <w:rPr>
          <w:rFonts w:ascii="Times New Roman" w:hAnsi="Times New Roman"/>
          <w:i/>
          <w:color w:val="auto"/>
        </w:rPr>
      </w:pPr>
      <w:bookmarkStart w:id="12" w:name="_Toc507427604"/>
      <w:r w:rsidRPr="003B6CE1">
        <w:rPr>
          <w:rFonts w:ascii="Times New Roman" w:hAnsi="Times New Roman"/>
          <w:i/>
          <w:color w:val="auto"/>
        </w:rPr>
        <w:t>3.Требования охраны труда во время работы</w:t>
      </w:r>
      <w:bookmarkEnd w:id="12"/>
    </w:p>
    <w:p w14:paraId="09002160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14:paraId="650D2375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14:paraId="44163990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14:paraId="23AB1F08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14:paraId="76D247F3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3.4. Во избежание поражения током запрещается:</w:t>
      </w:r>
    </w:p>
    <w:p w14:paraId="7C1F3181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lastRenderedPageBreak/>
        <w:t>- прикасаться к задней панели персонального компьютера и другой оргтехники, монитора при включенном питании;</w:t>
      </w:r>
    </w:p>
    <w:p w14:paraId="53BB285C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14:paraId="4E082D0F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производить самостоятельно вскрытие и ремонт оборудования;</w:t>
      </w:r>
    </w:p>
    <w:p w14:paraId="2AB577E9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переключать разъемы интерфейсных кабелей периферийных устройств при включенном питании;</w:t>
      </w:r>
    </w:p>
    <w:p w14:paraId="0EC5E8DC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загромождать верхние панели устройств бумагами и посторонними предметами;</w:t>
      </w:r>
    </w:p>
    <w:p w14:paraId="5982F0C6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14:paraId="0F5BC642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3.5.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14:paraId="4ED17BC9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3.6. Эксперту во время работы с оргтехникой:</w:t>
      </w:r>
    </w:p>
    <w:p w14:paraId="5586B57F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обращать внимание на символы, высвечивающиеся на панели оборудования, не игнорировать их;</w:t>
      </w:r>
    </w:p>
    <w:p w14:paraId="2BED9D0F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14:paraId="55AF0CB5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не производить включение/выключение аппаратов мокрыми руками;</w:t>
      </w:r>
    </w:p>
    <w:p w14:paraId="378767CD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не ставить на устройство емкости с водой, не класть металлические предметы;</w:t>
      </w:r>
    </w:p>
    <w:p w14:paraId="60A5FA76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не эксплуатировать аппарат, если он перегрелся, стал дымиться, появился посторонний запах или звук;</w:t>
      </w:r>
    </w:p>
    <w:p w14:paraId="5A867CA6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не эксплуатировать аппарат, если его уронили или корпус был поврежден;</w:t>
      </w:r>
    </w:p>
    <w:p w14:paraId="7468C8D7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вынимать застрявшие листы можно только после отключения устройства из сети;</w:t>
      </w:r>
    </w:p>
    <w:p w14:paraId="72EDC674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-запрещается перемещать аппараты включенными в сеть;</w:t>
      </w:r>
    </w:p>
    <w:p w14:paraId="26E35524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все работы по замене картриджей, бумаги можно производить только после отключения аппарата от сети;</w:t>
      </w:r>
    </w:p>
    <w:p w14:paraId="7A46096F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 xml:space="preserve">- запрещается опираться на стекло </w:t>
      </w:r>
      <w:proofErr w:type="spellStart"/>
      <w:r w:rsidRPr="003B6CE1">
        <w:rPr>
          <w:rFonts w:cs="Times New Roman"/>
          <w:sz w:val="28"/>
          <w:szCs w:val="28"/>
        </w:rPr>
        <w:t>оригиналодержателя</w:t>
      </w:r>
      <w:proofErr w:type="spellEnd"/>
      <w:r w:rsidRPr="003B6CE1">
        <w:rPr>
          <w:rFonts w:cs="Times New Roman"/>
          <w:sz w:val="28"/>
          <w:szCs w:val="28"/>
        </w:rPr>
        <w:t>, класть на него какие-либо вещи помимо оригинала;</w:t>
      </w:r>
    </w:p>
    <w:p w14:paraId="6BE4F2D7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запрещается работать на аппарате с треснувшим стеклом;</w:t>
      </w:r>
    </w:p>
    <w:p w14:paraId="49450456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обязательно мыть руки теплой водой с мылом после каждой чистки картриджей, узлов и т.д.;</w:t>
      </w:r>
    </w:p>
    <w:p w14:paraId="77C4362C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lastRenderedPageBreak/>
        <w:t>- просыпанный тонер, носитель немедленно собрать пылесосом или влажной ветошью.</w:t>
      </w:r>
    </w:p>
    <w:p w14:paraId="3D5F3B82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14:paraId="097AB815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3.8. Запрещается:</w:t>
      </w:r>
    </w:p>
    <w:p w14:paraId="43F4A68A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устанавливать неизвестные системы паролирования и самостоятельно проводить переформатирование диска;</w:t>
      </w:r>
    </w:p>
    <w:p w14:paraId="1BA5DCB8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иметь при себе любые средства связи;</w:t>
      </w:r>
    </w:p>
    <w:p w14:paraId="4511377D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- пользоваться любой документацией кроме предусмотренной конкурсным заданием.</w:t>
      </w:r>
    </w:p>
    <w:p w14:paraId="408A9C8A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3.9.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14:paraId="20A423B7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</w:p>
    <w:p w14:paraId="53FAE531" w14:textId="77777777" w:rsidR="003B6CE1" w:rsidRPr="003B6CE1" w:rsidRDefault="003B6CE1" w:rsidP="003B6CE1">
      <w:pPr>
        <w:pStyle w:val="1"/>
        <w:spacing w:before="120" w:line="240" w:lineRule="auto"/>
        <w:ind w:firstLine="709"/>
        <w:rPr>
          <w:rFonts w:ascii="Times New Roman" w:hAnsi="Times New Roman"/>
          <w:i/>
          <w:color w:val="auto"/>
        </w:rPr>
      </w:pPr>
      <w:bookmarkStart w:id="13" w:name="_Toc507427605"/>
      <w:r w:rsidRPr="003B6CE1">
        <w:rPr>
          <w:rFonts w:ascii="Times New Roman" w:hAnsi="Times New Roman"/>
          <w:i/>
          <w:color w:val="auto"/>
        </w:rPr>
        <w:t>4. Требования охраны труда в аварийных ситуациях</w:t>
      </w:r>
      <w:bookmarkEnd w:id="13"/>
    </w:p>
    <w:p w14:paraId="5B376E1A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 xml:space="preserve"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</w:t>
      </w:r>
      <w:proofErr w:type="gramStart"/>
      <w:r w:rsidRPr="003B6CE1">
        <w:rPr>
          <w:rFonts w:cs="Times New Roman"/>
          <w:sz w:val="28"/>
          <w:szCs w:val="28"/>
        </w:rPr>
        <w:t>так же</w:t>
      </w:r>
      <w:proofErr w:type="gramEnd"/>
      <w:r w:rsidRPr="003B6CE1">
        <w:rPr>
          <w:rFonts w:cs="Times New Roman"/>
          <w:sz w:val="28"/>
          <w:szCs w:val="28"/>
        </w:rPr>
        <w:t xml:space="preserve"> сообщить о случившемся Техническому Эксперту. Работу продолжать только после устранения возникшей неисправности.</w:t>
      </w:r>
    </w:p>
    <w:p w14:paraId="7887CB76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4.2. В случае возникновения зрительного дискомфорта и других неблагоприятных субъективных ощущений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</w:p>
    <w:p w14:paraId="0C955CEA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14:paraId="591A37FA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14:paraId="5DE249C9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14:paraId="4D35874D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14:paraId="1994624D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 xml:space="preserve">При возгорании одежды попытаться сбросить ее. Если это сделать не удается, упасть на пол и, перекатываясь, сбить пламя; необходимо накрыть горящую </w:t>
      </w:r>
      <w:r w:rsidRPr="003B6CE1">
        <w:rPr>
          <w:rFonts w:cs="Times New Roman"/>
          <w:sz w:val="28"/>
          <w:szCs w:val="28"/>
        </w:rPr>
        <w:lastRenderedPageBreak/>
        <w:t>одежду куском плотной ткани, облиться водой, запрещается бежать – бег только усилит интенсивность горения.</w:t>
      </w:r>
    </w:p>
    <w:p w14:paraId="6C8BE8D4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14:paraId="4E700A72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14:paraId="3B4D93F3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14:paraId="2A31B7A2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</w:p>
    <w:p w14:paraId="505E79F9" w14:textId="77777777" w:rsidR="003B6CE1" w:rsidRPr="003B6CE1" w:rsidRDefault="003B6CE1" w:rsidP="003B6CE1">
      <w:pPr>
        <w:pStyle w:val="1"/>
        <w:spacing w:before="120" w:line="240" w:lineRule="auto"/>
        <w:ind w:firstLine="709"/>
        <w:rPr>
          <w:rFonts w:ascii="Times New Roman" w:hAnsi="Times New Roman"/>
          <w:iCs/>
          <w:color w:val="auto"/>
        </w:rPr>
      </w:pPr>
      <w:bookmarkStart w:id="14" w:name="_Toc507427606"/>
      <w:r w:rsidRPr="003B6CE1">
        <w:rPr>
          <w:rFonts w:ascii="Times New Roman" w:hAnsi="Times New Roman"/>
          <w:iCs/>
          <w:color w:val="auto"/>
        </w:rPr>
        <w:t>5</w:t>
      </w:r>
      <w:r w:rsidRPr="003B6CE1">
        <w:rPr>
          <w:rFonts w:ascii="Times New Roman" w:hAnsi="Times New Roman"/>
          <w:i/>
          <w:color w:val="auto"/>
        </w:rPr>
        <w:t>.</w:t>
      </w:r>
      <w:r w:rsidRPr="003B6CE1">
        <w:rPr>
          <w:rFonts w:ascii="Times New Roman" w:hAnsi="Times New Roman"/>
          <w:iCs/>
          <w:color w:val="auto"/>
        </w:rPr>
        <w:t>Требование охраны труда по окончании работ</w:t>
      </w:r>
      <w:bookmarkEnd w:id="14"/>
    </w:p>
    <w:p w14:paraId="537A212B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После окончания конкурсного дня Эксперт обязан:</w:t>
      </w:r>
    </w:p>
    <w:p w14:paraId="0F57550D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5.1. Отключить электрические приборы, оборудование, инструмент и устройства от источника питания.</w:t>
      </w:r>
    </w:p>
    <w:p w14:paraId="246692D0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 xml:space="preserve">5.2. Привести в порядок рабочее место Эксперта и проверить рабочие места участников. </w:t>
      </w:r>
    </w:p>
    <w:p w14:paraId="0E1B0D28" w14:textId="77777777" w:rsidR="003B6CE1" w:rsidRPr="003B6CE1" w:rsidRDefault="003B6CE1" w:rsidP="003B6CE1">
      <w:pPr>
        <w:spacing w:before="120" w:after="120"/>
        <w:ind w:firstLine="709"/>
        <w:jc w:val="both"/>
        <w:rPr>
          <w:rFonts w:cs="Times New Roman"/>
          <w:sz w:val="28"/>
          <w:szCs w:val="28"/>
        </w:rPr>
      </w:pPr>
      <w:r w:rsidRPr="003B6CE1">
        <w:rPr>
          <w:rFonts w:cs="Times New Roman"/>
          <w:sz w:val="28"/>
          <w:szCs w:val="28"/>
        </w:rPr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14:paraId="74103E89" w14:textId="77777777" w:rsidR="001A206B" w:rsidRPr="003B6CE1" w:rsidRDefault="001A206B" w:rsidP="003B6CE1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jc w:val="both"/>
        <w:rPr>
          <w:rFonts w:eastAsia="Times New Roman" w:cs="Times New Roman"/>
          <w:color w:val="000000"/>
          <w:sz w:val="28"/>
          <w:szCs w:val="28"/>
        </w:rPr>
      </w:pPr>
    </w:p>
    <w:sectPr w:rsidR="001A206B" w:rsidRPr="003B6CE1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20D94A" w14:textId="77777777" w:rsidR="00CF1DDA" w:rsidRDefault="00CF1DDA">
      <w:pPr>
        <w:spacing w:line="240" w:lineRule="auto"/>
      </w:pPr>
      <w:r>
        <w:separator/>
      </w:r>
    </w:p>
  </w:endnote>
  <w:endnote w:type="continuationSeparator" w:id="0">
    <w:p w14:paraId="583750D0" w14:textId="77777777" w:rsidR="00CF1DDA" w:rsidRDefault="00CF1DD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251F2FD7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  <w:sz w:val="22"/>
        <w:szCs w:val="22"/>
      </w:rPr>
    </w:pPr>
    <w:r>
      <w:rPr>
        <w:rFonts w:ascii="Calibri" w:hAnsi="Calibri"/>
        <w:color w:val="000000"/>
        <w:sz w:val="22"/>
        <w:szCs w:val="22"/>
      </w:rPr>
      <w:fldChar w:fldCharType="begin"/>
    </w:r>
    <w:r>
      <w:rPr>
        <w:rFonts w:ascii="Calibri" w:hAnsi="Calibri"/>
        <w:color w:val="000000"/>
        <w:sz w:val="22"/>
        <w:szCs w:val="22"/>
      </w:rPr>
      <w:instrText>PAGE</w:instrText>
    </w:r>
    <w:r>
      <w:rPr>
        <w:rFonts w:ascii="Calibri" w:hAnsi="Calibri"/>
        <w:color w:val="000000"/>
        <w:sz w:val="22"/>
        <w:szCs w:val="22"/>
      </w:rPr>
      <w:fldChar w:fldCharType="separate"/>
    </w:r>
    <w:r w:rsidR="00F66017">
      <w:rPr>
        <w:rFonts w:ascii="Calibri" w:hAnsi="Calibri"/>
        <w:noProof/>
        <w:color w:val="000000"/>
        <w:sz w:val="22"/>
        <w:szCs w:val="22"/>
      </w:rPr>
      <w:t>6</w:t>
    </w:r>
    <w:r>
      <w:rPr>
        <w:rFonts w:ascii="Calibri" w:hAnsi="Calibri"/>
        <w:color w:val="000000"/>
        <w:sz w:val="22"/>
        <w:szCs w:val="2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DD8829" w14:textId="77777777" w:rsidR="00CF1DDA" w:rsidRDefault="00CF1DDA">
      <w:pPr>
        <w:spacing w:line="240" w:lineRule="auto"/>
      </w:pPr>
      <w:r>
        <w:separator/>
      </w:r>
    </w:p>
  </w:footnote>
  <w:footnote w:type="continuationSeparator" w:id="0">
    <w:p w14:paraId="7AE18E8D" w14:textId="77777777" w:rsidR="00CF1DDA" w:rsidRDefault="00CF1DD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6"/>
    <w:multiLevelType w:val="multilevel"/>
    <w:tmpl w:val="000000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7"/>
    <w:multiLevelType w:val="multilevel"/>
    <w:tmpl w:val="00000007"/>
    <w:name w:val="WWNum6"/>
    <w:lvl w:ilvl="0">
      <w:numFmt w:val="bullet"/>
      <w:lvlText w:val=""/>
      <w:lvlJc w:val="left"/>
      <w:pPr>
        <w:tabs>
          <w:tab w:val="num" w:pos="0"/>
        </w:tabs>
        <w:ind w:left="1059" w:hanging="665"/>
      </w:pPr>
      <w:rPr>
        <w:rFonts w:ascii="Symbol" w:hAnsi="Symbol" w:cs="Symbol"/>
        <w:w w:val="102"/>
        <w:sz w:val="22"/>
        <w:szCs w:val="22"/>
        <w:lang w:val="ru-RU" w:eastAsia="ru-RU" w:bidi="ru-RU"/>
      </w:rPr>
    </w:lvl>
    <w:lvl w:ilvl="1">
      <w:numFmt w:val="bullet"/>
      <w:lvlText w:val=""/>
      <w:lvlJc w:val="left"/>
      <w:pPr>
        <w:tabs>
          <w:tab w:val="num" w:pos="0"/>
        </w:tabs>
        <w:ind w:left="2002" w:hanging="665"/>
      </w:pPr>
      <w:rPr>
        <w:rFonts w:ascii="Symbol" w:hAnsi="Symbol"/>
        <w:lang w:val="ru-RU" w:eastAsia="ru-RU" w:bidi="ru-RU"/>
      </w:rPr>
    </w:lvl>
    <w:lvl w:ilvl="2">
      <w:numFmt w:val="bullet"/>
      <w:lvlText w:val=""/>
      <w:lvlJc w:val="left"/>
      <w:pPr>
        <w:tabs>
          <w:tab w:val="num" w:pos="0"/>
        </w:tabs>
        <w:ind w:left="2944" w:hanging="665"/>
      </w:pPr>
      <w:rPr>
        <w:rFonts w:ascii="Symbol" w:hAnsi="Symbol"/>
        <w:lang w:val="ru-RU" w:eastAsia="ru-RU" w:bidi="ru-RU"/>
      </w:rPr>
    </w:lvl>
    <w:lvl w:ilvl="3">
      <w:numFmt w:val="bullet"/>
      <w:lvlText w:val=""/>
      <w:lvlJc w:val="left"/>
      <w:pPr>
        <w:tabs>
          <w:tab w:val="num" w:pos="0"/>
        </w:tabs>
        <w:ind w:left="3886" w:hanging="665"/>
      </w:pPr>
      <w:rPr>
        <w:rFonts w:ascii="Symbol" w:hAnsi="Symbol"/>
        <w:lang w:val="ru-RU" w:eastAsia="ru-RU" w:bidi="ru-RU"/>
      </w:rPr>
    </w:lvl>
    <w:lvl w:ilvl="4">
      <w:numFmt w:val="bullet"/>
      <w:lvlText w:val=""/>
      <w:lvlJc w:val="left"/>
      <w:pPr>
        <w:tabs>
          <w:tab w:val="num" w:pos="0"/>
        </w:tabs>
        <w:ind w:left="4828" w:hanging="665"/>
      </w:pPr>
      <w:rPr>
        <w:rFonts w:ascii="Symbol" w:hAnsi="Symbol"/>
        <w:lang w:val="ru-RU" w:eastAsia="ru-RU" w:bidi="ru-RU"/>
      </w:rPr>
    </w:lvl>
    <w:lvl w:ilvl="5">
      <w:numFmt w:val="bullet"/>
      <w:lvlText w:val=""/>
      <w:lvlJc w:val="left"/>
      <w:pPr>
        <w:tabs>
          <w:tab w:val="num" w:pos="0"/>
        </w:tabs>
        <w:ind w:left="5770" w:hanging="665"/>
      </w:pPr>
      <w:rPr>
        <w:rFonts w:ascii="Symbol" w:hAnsi="Symbol"/>
        <w:lang w:val="ru-RU" w:eastAsia="ru-RU" w:bidi="ru-RU"/>
      </w:rPr>
    </w:lvl>
    <w:lvl w:ilvl="6">
      <w:numFmt w:val="bullet"/>
      <w:lvlText w:val=""/>
      <w:lvlJc w:val="left"/>
      <w:pPr>
        <w:tabs>
          <w:tab w:val="num" w:pos="0"/>
        </w:tabs>
        <w:ind w:left="6712" w:hanging="665"/>
      </w:pPr>
      <w:rPr>
        <w:rFonts w:ascii="Symbol" w:hAnsi="Symbol"/>
        <w:lang w:val="ru-RU" w:eastAsia="ru-RU" w:bidi="ru-RU"/>
      </w:rPr>
    </w:lvl>
    <w:lvl w:ilvl="7">
      <w:numFmt w:val="bullet"/>
      <w:lvlText w:val=""/>
      <w:lvlJc w:val="left"/>
      <w:pPr>
        <w:tabs>
          <w:tab w:val="num" w:pos="0"/>
        </w:tabs>
        <w:ind w:left="7654" w:hanging="665"/>
      </w:pPr>
      <w:rPr>
        <w:rFonts w:ascii="Symbol" w:hAnsi="Symbol"/>
        <w:lang w:val="ru-RU" w:eastAsia="ru-RU" w:bidi="ru-RU"/>
      </w:rPr>
    </w:lvl>
    <w:lvl w:ilvl="8">
      <w:numFmt w:val="bullet"/>
      <w:lvlText w:val=""/>
      <w:lvlJc w:val="left"/>
      <w:pPr>
        <w:tabs>
          <w:tab w:val="num" w:pos="0"/>
        </w:tabs>
        <w:ind w:left="8596" w:hanging="665"/>
      </w:pPr>
      <w:rPr>
        <w:rFonts w:ascii="Symbol" w:hAnsi="Symbol"/>
        <w:lang w:val="ru-RU" w:eastAsia="ru-RU" w:bidi="ru-RU"/>
      </w:rPr>
    </w:lvl>
  </w:abstractNum>
  <w:abstractNum w:abstractNumId="4" w15:restartNumberingAfterBreak="0">
    <w:nsid w:val="00000008"/>
    <w:multiLevelType w:val="multilevel"/>
    <w:tmpl w:val="00000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1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2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3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3"/>
  </w:num>
  <w:num w:numId="2">
    <w:abstractNumId w:val="9"/>
  </w:num>
  <w:num w:numId="3">
    <w:abstractNumId w:val="10"/>
  </w:num>
  <w:num w:numId="4">
    <w:abstractNumId w:val="11"/>
  </w:num>
  <w:num w:numId="5">
    <w:abstractNumId w:val="12"/>
  </w:num>
  <w:num w:numId="6">
    <w:abstractNumId w:val="5"/>
  </w:num>
  <w:num w:numId="7">
    <w:abstractNumId w:val="6"/>
  </w:num>
  <w:num w:numId="8">
    <w:abstractNumId w:val="8"/>
  </w:num>
  <w:num w:numId="9">
    <w:abstractNumId w:val="7"/>
  </w:num>
  <w:num w:numId="10">
    <w:abstractNumId w:val="0"/>
  </w:num>
  <w:num w:numId="11">
    <w:abstractNumId w:val="1"/>
  </w:num>
  <w:num w:numId="12">
    <w:abstractNumId w:val="2"/>
  </w:num>
  <w:num w:numId="13">
    <w:abstractNumId w:val="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0879D0"/>
    <w:rsid w:val="00195C80"/>
    <w:rsid w:val="001A206B"/>
    <w:rsid w:val="00325995"/>
    <w:rsid w:val="003B6CE1"/>
    <w:rsid w:val="00584FB3"/>
    <w:rsid w:val="009269AB"/>
    <w:rsid w:val="00931246"/>
    <w:rsid w:val="00940A53"/>
    <w:rsid w:val="00A7162A"/>
    <w:rsid w:val="00A8114D"/>
    <w:rsid w:val="00B366B4"/>
    <w:rsid w:val="00CF1DDA"/>
    <w:rsid w:val="00E77A82"/>
    <w:rsid w:val="00F66017"/>
    <w:rsid w:val="00FF2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paragraph" w:styleId="1">
    <w:name w:val="heading 1"/>
    <w:basedOn w:val="a"/>
    <w:next w:val="a"/>
    <w:link w:val="11"/>
    <w:hidden/>
    <w:qFormat/>
    <w:pPr>
      <w:keepNext/>
      <w:keepLines/>
      <w:spacing w:before="480" w:line="276" w:lineRule="auto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1"/>
    <w:hidden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link w:val="4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link w:val="5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link w:val="60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hidden/>
    <w:qFormat/>
    <w:pPr>
      <w:spacing w:line="1" w:lineRule="atLeast"/>
      <w:outlineLvl w:val="0"/>
    </w:pPr>
    <w:rPr>
      <w:rFonts w:ascii="Times New Roman" w:hAnsi="Times New Roman"/>
      <w:position w:val="-1"/>
      <w:sz w:val="24"/>
      <w:szCs w:val="24"/>
      <w:lang w:eastAsia="ru-RU"/>
    </w:rPr>
  </w:style>
  <w:style w:type="character" w:customStyle="1" w:styleId="a4">
    <w:name w:val="Заголовок Знак"/>
    <w:link w:val="a5"/>
    <w:uiPriority w:val="10"/>
    <w:rPr>
      <w:sz w:val="48"/>
      <w:szCs w:val="48"/>
    </w:rPr>
  </w:style>
  <w:style w:type="character" w:customStyle="1" w:styleId="a6">
    <w:name w:val="Подзаголовок Знак"/>
    <w:link w:val="a7"/>
    <w:uiPriority w:val="11"/>
    <w:rPr>
      <w:sz w:val="24"/>
      <w:szCs w:val="24"/>
    </w:rPr>
  </w:style>
  <w:style w:type="paragraph" w:styleId="20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0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hidden/>
    <w:qFormat/>
    <w:pPr>
      <w:outlineLvl w:val="9"/>
    </w:pPr>
    <w:rPr>
      <w:rFonts w:eastAsia="Times New Roman" w:cs="Times New Roman"/>
    </w:r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pPr>
      <w:keepNext/>
      <w:keepLines/>
      <w:spacing w:before="480" w:after="120"/>
    </w:pPr>
    <w:rPr>
      <w:b/>
      <w:sz w:val="72"/>
      <w:szCs w:val="72"/>
    </w:rPr>
  </w:style>
  <w:style w:type="paragraph" w:styleId="af6">
    <w:name w:val="List Paragraph"/>
    <w:basedOn w:val="a"/>
    <w:hidden/>
    <w:qFormat/>
    <w:pPr>
      <w:ind w:left="720"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paragraph" w:customStyle="1" w:styleId="18">
    <w:name w:val="Абзац списка1"/>
    <w:basedOn w:val="a"/>
    <w:rsid w:val="003B6CE1"/>
    <w:pPr>
      <w:spacing w:line="360" w:lineRule="auto"/>
      <w:ind w:left="720"/>
      <w:outlineLvl w:val="9"/>
    </w:pPr>
    <w:rPr>
      <w:rFonts w:ascii="Arial" w:eastAsia="Times New Roman" w:hAnsi="Arial" w:cs="Times New Roman"/>
      <w:position w:val="0"/>
      <w:sz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15</Pages>
  <Words>3978</Words>
  <Characters>22676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ilya mor</cp:lastModifiedBy>
  <cp:revision>2</cp:revision>
  <dcterms:created xsi:type="dcterms:W3CDTF">2025-06-19T18:46:00Z</dcterms:created>
  <dcterms:modified xsi:type="dcterms:W3CDTF">2025-06-19T18:46:00Z</dcterms:modified>
</cp:coreProperties>
</file>